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97A" w:rsidRPr="0095097A" w:rsidRDefault="00407003" w:rsidP="0095097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bookmarkStart w:id="0" w:name="_Hlk71113360"/>
      <w:r w:rsidRPr="0098405F">
        <w:rPr>
          <w:rFonts w:eastAsia="Times New Roman" w:cstheme="minorHAnsi"/>
          <w:spacing w:val="-10"/>
          <w:kern w:val="3"/>
          <w:sz w:val="24"/>
          <w:szCs w:val="24"/>
        </w:rPr>
        <w:t>Dodatek nr 1</w:t>
      </w:r>
      <w:r w:rsidR="001D78E0" w:rsidRPr="0098405F">
        <w:rPr>
          <w:rFonts w:eastAsia="Times New Roman" w:cstheme="minorHAnsi"/>
          <w:spacing w:val="-10"/>
          <w:kern w:val="3"/>
          <w:sz w:val="24"/>
          <w:szCs w:val="24"/>
        </w:rPr>
        <w:t>a</w:t>
      </w:r>
      <w:r w:rsidRPr="0098405F">
        <w:rPr>
          <w:rFonts w:eastAsia="Times New Roman" w:cstheme="minorHAnsi"/>
          <w:spacing w:val="-10"/>
          <w:kern w:val="3"/>
          <w:sz w:val="24"/>
          <w:szCs w:val="24"/>
        </w:rPr>
        <w:t xml:space="preserve"> do SWZ</w:t>
      </w:r>
      <w:r w:rsidRPr="0098405F">
        <w:rPr>
          <w:rFonts w:eastAsia="Times New Roman" w:cstheme="minorHAnsi"/>
          <w:spacing w:val="-10"/>
          <w:kern w:val="3"/>
          <w:sz w:val="24"/>
          <w:szCs w:val="24"/>
        </w:rPr>
        <w:br/>
      </w:r>
      <w:r w:rsidRPr="0098405F">
        <w:rPr>
          <w:rFonts w:eastAsia="Times New Roman" w:cstheme="minorHAnsi"/>
          <w:spacing w:val="-10"/>
          <w:kern w:val="3"/>
          <w:sz w:val="24"/>
          <w:szCs w:val="24"/>
        </w:rPr>
        <w:br/>
      </w:r>
      <w:r w:rsidR="0095097A" w:rsidRPr="0095097A">
        <w:rPr>
          <w:rFonts w:cstheme="minorHAnsi"/>
          <w:sz w:val="24"/>
          <w:szCs w:val="24"/>
        </w:rPr>
        <w:t>Miejski Ośrodek Sportu i Rekreacji "Pszczelnik"</w:t>
      </w:r>
    </w:p>
    <w:p w:rsidR="0095097A" w:rsidRPr="0095097A" w:rsidRDefault="0095097A" w:rsidP="0095097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5097A">
        <w:rPr>
          <w:rFonts w:cstheme="minorHAnsi"/>
          <w:sz w:val="24"/>
          <w:szCs w:val="24"/>
        </w:rPr>
        <w:t>Park Pszczelnik 3,</w:t>
      </w:r>
    </w:p>
    <w:p w:rsidR="0095097A" w:rsidRPr="0095097A" w:rsidRDefault="0095097A" w:rsidP="0095097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95097A">
        <w:rPr>
          <w:rFonts w:cstheme="minorHAnsi"/>
          <w:sz w:val="24"/>
          <w:szCs w:val="24"/>
        </w:rPr>
        <w:t>41-100 Siemianowice Śląskie</w:t>
      </w:r>
    </w:p>
    <w:p w:rsidR="00615714" w:rsidRPr="005A45EE" w:rsidRDefault="0095097A" w:rsidP="0095097A">
      <w:pPr>
        <w:spacing w:after="0" w:line="276" w:lineRule="auto"/>
        <w:rPr>
          <w:rFonts w:eastAsia="Times New Roman" w:cstheme="minorHAnsi"/>
          <w:color w:val="FF0000"/>
          <w:spacing w:val="-10"/>
          <w:kern w:val="3"/>
          <w:sz w:val="24"/>
          <w:szCs w:val="24"/>
        </w:rPr>
      </w:pPr>
      <w:r w:rsidRPr="0095097A">
        <w:rPr>
          <w:rFonts w:cstheme="minorHAnsi"/>
          <w:sz w:val="24"/>
          <w:szCs w:val="24"/>
        </w:rPr>
        <w:t>http://www.mosir.siemianowice.pl</w:t>
      </w:r>
      <w:r w:rsidR="00407003" w:rsidRPr="0098405F">
        <w:rPr>
          <w:rFonts w:eastAsia="Times New Roman" w:cstheme="minorHAnsi"/>
          <w:spacing w:val="-10"/>
          <w:kern w:val="3"/>
          <w:sz w:val="24"/>
          <w:szCs w:val="24"/>
        </w:rPr>
        <w:br/>
      </w:r>
      <w:r w:rsidR="00407003" w:rsidRPr="0098405F">
        <w:rPr>
          <w:rFonts w:eastAsia="Times New Roman" w:cstheme="minorHAnsi"/>
          <w:spacing w:val="-10"/>
          <w:kern w:val="3"/>
          <w:sz w:val="24"/>
          <w:szCs w:val="24"/>
        </w:rPr>
        <w:br/>
      </w:r>
      <w:r w:rsidR="00407003" w:rsidRPr="005A45EE">
        <w:rPr>
          <w:rFonts w:eastAsia="Times New Roman" w:cstheme="minorHAnsi"/>
          <w:color w:val="FF0000"/>
          <w:spacing w:val="-10"/>
          <w:kern w:val="3"/>
          <w:sz w:val="24"/>
          <w:szCs w:val="24"/>
        </w:rPr>
        <w:t>FORMULARZ OFERTOWY</w:t>
      </w:r>
      <w:r w:rsidR="00CD6E7D" w:rsidRPr="005A45EE">
        <w:rPr>
          <w:rFonts w:eastAsia="Times New Roman" w:cstheme="minorHAnsi"/>
          <w:color w:val="FF0000"/>
          <w:spacing w:val="-10"/>
          <w:kern w:val="3"/>
          <w:sz w:val="24"/>
          <w:szCs w:val="24"/>
        </w:rPr>
        <w:t xml:space="preserve"> – </w:t>
      </w:r>
      <w:r w:rsidR="00CD6E7D" w:rsidRPr="005A45EE">
        <w:rPr>
          <w:rFonts w:eastAsia="Times New Roman" w:cstheme="minorHAnsi"/>
          <w:color w:val="FF0000"/>
          <w:spacing w:val="-10"/>
          <w:kern w:val="3"/>
          <w:sz w:val="24"/>
          <w:szCs w:val="24"/>
          <w:u w:val="single"/>
        </w:rPr>
        <w:t>w odniesieniu do Części 1</w:t>
      </w:r>
    </w:p>
    <w:p w:rsidR="00C028FF" w:rsidRPr="005A45EE" w:rsidRDefault="00407003" w:rsidP="00364510">
      <w:pPr>
        <w:jc w:val="both"/>
        <w:rPr>
          <w:rFonts w:cstheme="minorHAnsi"/>
          <w:color w:val="FF0000"/>
          <w:sz w:val="24"/>
          <w:szCs w:val="24"/>
        </w:rPr>
      </w:pPr>
      <w:r w:rsidRPr="005A45EE">
        <w:rPr>
          <w:rFonts w:eastAsia="Times New Roman" w:cstheme="minorHAnsi"/>
          <w:color w:val="FF0000"/>
          <w:spacing w:val="-10"/>
          <w:kern w:val="3"/>
          <w:sz w:val="24"/>
          <w:szCs w:val="24"/>
        </w:rPr>
        <w:t xml:space="preserve"> w </w:t>
      </w:r>
      <w:r w:rsidR="00817A0E" w:rsidRPr="005A45EE">
        <w:rPr>
          <w:rFonts w:eastAsia="Times New Roman" w:cstheme="minorHAnsi"/>
          <w:color w:val="FF0000"/>
          <w:spacing w:val="-10"/>
          <w:kern w:val="3"/>
          <w:sz w:val="24"/>
          <w:szCs w:val="24"/>
        </w:rPr>
        <w:t>postępowaniu</w:t>
      </w:r>
      <w:r w:rsidRPr="005A45EE">
        <w:rPr>
          <w:rFonts w:eastAsia="Times New Roman" w:cstheme="minorHAnsi"/>
          <w:color w:val="FF0000"/>
          <w:spacing w:val="-10"/>
          <w:kern w:val="3"/>
          <w:sz w:val="24"/>
          <w:szCs w:val="24"/>
        </w:rPr>
        <w:t xml:space="preserve"> pn</w:t>
      </w:r>
      <w:r w:rsidR="00330020" w:rsidRPr="005A45EE">
        <w:rPr>
          <w:rFonts w:eastAsia="Times New Roman" w:cstheme="minorHAnsi"/>
          <w:color w:val="FF0000"/>
          <w:spacing w:val="-10"/>
          <w:kern w:val="3"/>
          <w:sz w:val="24"/>
          <w:szCs w:val="24"/>
        </w:rPr>
        <w:t>.</w:t>
      </w:r>
      <w:r w:rsidRPr="005A45EE">
        <w:rPr>
          <w:rFonts w:eastAsia="Times New Roman" w:cstheme="minorHAnsi"/>
          <w:color w:val="FF0000"/>
          <w:spacing w:val="-10"/>
          <w:kern w:val="3"/>
          <w:sz w:val="24"/>
          <w:szCs w:val="24"/>
        </w:rPr>
        <w:t>:</w:t>
      </w:r>
      <w:r w:rsidR="00817A0E" w:rsidRPr="005A45EE">
        <w:rPr>
          <w:rFonts w:eastAsia="Times New Roman" w:cstheme="minorHAnsi"/>
          <w:color w:val="FF0000"/>
          <w:spacing w:val="-10"/>
          <w:kern w:val="3"/>
          <w:sz w:val="24"/>
          <w:szCs w:val="24"/>
        </w:rPr>
        <w:t xml:space="preserve"> </w:t>
      </w:r>
      <w:r w:rsidR="00DA5693" w:rsidRPr="005A45EE">
        <w:rPr>
          <w:rFonts w:eastAsia="Times New Roman" w:cstheme="minorHAnsi"/>
          <w:color w:val="FF0000"/>
          <w:spacing w:val="-10"/>
          <w:kern w:val="3"/>
          <w:sz w:val="24"/>
          <w:szCs w:val="24"/>
        </w:rPr>
        <w:t xml:space="preserve"> </w:t>
      </w:r>
      <w:r w:rsidR="00364510">
        <w:rPr>
          <w:rFonts w:eastAsia="Times New Roman" w:cstheme="minorHAnsi"/>
          <w:color w:val="FF0000"/>
          <w:spacing w:val="-10"/>
          <w:kern w:val="3"/>
          <w:sz w:val="24"/>
          <w:szCs w:val="24"/>
        </w:rPr>
        <w:t>„</w:t>
      </w:r>
      <w:r w:rsidR="00364510" w:rsidRPr="00364510">
        <w:rPr>
          <w:rFonts w:cstheme="minorHAnsi"/>
          <w:bCs/>
          <w:color w:val="FF0000"/>
          <w:sz w:val="23"/>
          <w:szCs w:val="23"/>
        </w:rPr>
        <w:t xml:space="preserve">Prace związane z utrzymaniem i zagospodarowaniem terenów zieleni </w:t>
      </w:r>
      <w:r w:rsidR="00364510" w:rsidRPr="00364510">
        <w:rPr>
          <w:rFonts w:cstheme="minorHAnsi"/>
          <w:bCs/>
          <w:color w:val="FF0000"/>
          <w:sz w:val="23"/>
          <w:szCs w:val="23"/>
        </w:rPr>
        <w:br/>
        <w:t xml:space="preserve">w Siemianowicach Śląskich na potrzeby </w:t>
      </w:r>
      <w:proofErr w:type="spellStart"/>
      <w:r w:rsidR="00364510" w:rsidRPr="00364510">
        <w:rPr>
          <w:rFonts w:cstheme="minorHAnsi"/>
          <w:bCs/>
          <w:color w:val="FF0000"/>
          <w:sz w:val="23"/>
          <w:szCs w:val="23"/>
        </w:rPr>
        <w:t>MOSiR</w:t>
      </w:r>
      <w:proofErr w:type="spellEnd"/>
      <w:r w:rsidR="00364510" w:rsidRPr="00364510">
        <w:rPr>
          <w:rFonts w:cstheme="minorHAnsi"/>
          <w:bCs/>
          <w:color w:val="FF0000"/>
          <w:sz w:val="23"/>
          <w:szCs w:val="23"/>
        </w:rPr>
        <w:t xml:space="preserve"> „PSZCZELNIK”</w:t>
      </w:r>
      <w:r w:rsidR="00364510" w:rsidRPr="00364510">
        <w:rPr>
          <w:rFonts w:eastAsia="Arial" w:cstheme="minorHAnsi"/>
          <w:bCs/>
          <w:color w:val="FF0000"/>
          <w:sz w:val="23"/>
          <w:szCs w:val="23"/>
        </w:rPr>
        <w:t xml:space="preserve"> Dział </w:t>
      </w:r>
      <w:r w:rsidR="00364510">
        <w:rPr>
          <w:rFonts w:eastAsia="Arial" w:cstheme="minorHAnsi"/>
          <w:bCs/>
          <w:color w:val="FF0000"/>
          <w:sz w:val="23"/>
          <w:szCs w:val="23"/>
        </w:rPr>
        <w:t xml:space="preserve">Zieleni i Utrzymania </w:t>
      </w:r>
      <w:r w:rsidR="00364510" w:rsidRPr="00364510">
        <w:rPr>
          <w:rFonts w:eastAsia="Arial" w:cstheme="minorHAnsi"/>
          <w:bCs/>
          <w:color w:val="FF0000"/>
          <w:sz w:val="23"/>
          <w:szCs w:val="23"/>
        </w:rPr>
        <w:t>Czystości”</w:t>
      </w:r>
    </w:p>
    <w:p w:rsidR="00407003" w:rsidRPr="0098405F" w:rsidRDefault="00407003" w:rsidP="00C028FF">
      <w:pPr>
        <w:rPr>
          <w:rFonts w:cstheme="minorHAnsi"/>
          <w:sz w:val="24"/>
          <w:szCs w:val="24"/>
        </w:rPr>
      </w:pPr>
      <w:r w:rsidRPr="0098405F">
        <w:rPr>
          <w:rFonts w:cstheme="minorHAnsi"/>
          <w:color w:val="2F5496"/>
          <w:sz w:val="24"/>
          <w:szCs w:val="24"/>
          <w:lang w:eastAsia="zh-CN" w:bidi="hi-IN"/>
        </w:rPr>
        <w:t>Dane Wykonawcy:</w:t>
      </w:r>
      <w:r w:rsidRPr="0098405F">
        <w:rPr>
          <w:rFonts w:cstheme="minorHAnsi"/>
          <w:color w:val="2F5496"/>
          <w:sz w:val="24"/>
          <w:szCs w:val="24"/>
          <w:lang w:eastAsia="zh-CN" w:bidi="hi-IN"/>
        </w:rPr>
        <w:br/>
        <w:t>(poniżej w tabeli Wykonawca winien podać nazwę/nazwy Wykonawcy/Wykonawców oraz adres/adresy Wykonawcy/Wykonawców)</w:t>
      </w:r>
    </w:p>
    <w:tbl>
      <w:tblPr>
        <w:tblW w:w="9653" w:type="dxa"/>
        <w:tblInd w:w="-43" w:type="dxa"/>
        <w:tblCellMar>
          <w:left w:w="10" w:type="dxa"/>
          <w:right w:w="10" w:type="dxa"/>
        </w:tblCellMar>
        <w:tblLook w:val="04A0"/>
      </w:tblPr>
      <w:tblGrid>
        <w:gridCol w:w="476"/>
        <w:gridCol w:w="2966"/>
        <w:gridCol w:w="3105"/>
        <w:gridCol w:w="3106"/>
      </w:tblGrid>
      <w:tr w:rsidR="007865AA" w:rsidRPr="0098405F" w:rsidTr="00FD490E">
        <w:trPr>
          <w:cantSplit/>
          <w:tblHeader/>
        </w:trPr>
        <w:tc>
          <w:tcPr>
            <w:tcW w:w="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7865AA" w:rsidRPr="0098405F" w:rsidRDefault="007865AA" w:rsidP="00FD490E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98405F">
              <w:rPr>
                <w:rFonts w:cstheme="minorHAnsi"/>
                <w:b/>
                <w:bCs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9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7865AA" w:rsidRPr="0098405F" w:rsidRDefault="007865AA" w:rsidP="00FD490E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98405F">
              <w:rPr>
                <w:rFonts w:cstheme="minorHAnsi"/>
                <w:b/>
                <w:bCs/>
                <w:sz w:val="24"/>
                <w:szCs w:val="24"/>
                <w:lang w:eastAsia="zh-CN" w:bidi="hi-IN"/>
              </w:rPr>
              <w:t>Nazwa(y) Wykonawcy(ów)</w:t>
            </w:r>
          </w:p>
        </w:tc>
        <w:tc>
          <w:tcPr>
            <w:tcW w:w="3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7865AA" w:rsidRPr="0098405F" w:rsidRDefault="007865AA" w:rsidP="00FD490E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98405F">
              <w:rPr>
                <w:rFonts w:cstheme="minorHAnsi"/>
                <w:b/>
                <w:bCs/>
                <w:sz w:val="24"/>
                <w:szCs w:val="24"/>
                <w:lang w:eastAsia="zh-CN" w:bidi="hi-IN"/>
              </w:rPr>
              <w:t xml:space="preserve">Adres(y) Wykonawcy(ów), </w:t>
            </w:r>
          </w:p>
        </w:tc>
        <w:tc>
          <w:tcPr>
            <w:tcW w:w="3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865AA" w:rsidRPr="0098405F" w:rsidRDefault="007865AA" w:rsidP="00FD490E">
            <w:pPr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98405F">
              <w:rPr>
                <w:rFonts w:cstheme="minorHAnsi"/>
                <w:b/>
                <w:bCs/>
                <w:sz w:val="24"/>
                <w:szCs w:val="24"/>
                <w:lang w:eastAsia="zh-CN" w:bidi="hi-IN"/>
              </w:rPr>
              <w:t>nr NIP i REGON</w:t>
            </w:r>
          </w:p>
        </w:tc>
      </w:tr>
      <w:tr w:rsidR="007865AA" w:rsidRPr="0098405F" w:rsidTr="00FD490E">
        <w:trPr>
          <w:cantSplit/>
        </w:trPr>
        <w:tc>
          <w:tcPr>
            <w:tcW w:w="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7865AA" w:rsidRPr="0098405F" w:rsidRDefault="007865AA" w:rsidP="00FD490E">
            <w:pPr>
              <w:suppressLineNumber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29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7865AA" w:rsidRPr="0098405F" w:rsidRDefault="007865AA" w:rsidP="00FD490E">
            <w:pPr>
              <w:suppressLineNumber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3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7865AA" w:rsidRPr="0098405F" w:rsidRDefault="007865AA" w:rsidP="00FD490E">
            <w:pPr>
              <w:suppressLineNumber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3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865AA" w:rsidRPr="0098405F" w:rsidRDefault="007865AA" w:rsidP="00FD490E">
            <w:pPr>
              <w:suppressLineNumber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 w:bidi="hi-IN"/>
              </w:rPr>
            </w:pPr>
          </w:p>
        </w:tc>
      </w:tr>
      <w:tr w:rsidR="007865AA" w:rsidRPr="0098405F" w:rsidTr="00FD490E">
        <w:trPr>
          <w:cantSplit/>
        </w:trPr>
        <w:tc>
          <w:tcPr>
            <w:tcW w:w="47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7865AA" w:rsidRPr="0098405F" w:rsidRDefault="007865AA" w:rsidP="00FD490E">
            <w:pPr>
              <w:suppressLineNumber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29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7865AA" w:rsidRPr="0098405F" w:rsidRDefault="007865AA" w:rsidP="00FD490E">
            <w:pPr>
              <w:suppressLineNumber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31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5" w:type="dxa"/>
              <w:left w:w="2" w:type="dxa"/>
              <w:bottom w:w="55" w:type="dxa"/>
              <w:right w:w="48" w:type="dxa"/>
            </w:tcMar>
            <w:vAlign w:val="center"/>
          </w:tcPr>
          <w:p w:rsidR="007865AA" w:rsidRPr="0098405F" w:rsidRDefault="007865AA" w:rsidP="00FD490E">
            <w:pPr>
              <w:suppressLineNumber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 w:bidi="hi-IN"/>
              </w:rPr>
            </w:pPr>
          </w:p>
        </w:tc>
        <w:tc>
          <w:tcPr>
            <w:tcW w:w="310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vAlign w:val="center"/>
          </w:tcPr>
          <w:p w:rsidR="007865AA" w:rsidRPr="0098405F" w:rsidRDefault="007865AA" w:rsidP="00FD490E">
            <w:pPr>
              <w:suppressLineNumber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 w:bidi="hi-IN"/>
              </w:rPr>
            </w:pPr>
          </w:p>
        </w:tc>
      </w:tr>
    </w:tbl>
    <w:p w:rsidR="00407003" w:rsidRPr="0098405F" w:rsidRDefault="00407003" w:rsidP="00817A0E">
      <w:pPr>
        <w:keepNext/>
        <w:keepLines/>
        <w:spacing w:after="0" w:line="276" w:lineRule="auto"/>
        <w:rPr>
          <w:rFonts w:eastAsia="Times New Roman" w:cstheme="minorHAnsi"/>
          <w:color w:val="2F5496"/>
          <w:sz w:val="24"/>
          <w:szCs w:val="24"/>
          <w:lang w:eastAsia="zh-CN" w:bidi="hi-IN"/>
        </w:rPr>
      </w:pPr>
      <w:r w:rsidRPr="0098405F">
        <w:rPr>
          <w:rFonts w:eastAsia="Times New Roman" w:cstheme="minorHAnsi"/>
          <w:color w:val="2F5496"/>
          <w:sz w:val="24"/>
          <w:szCs w:val="24"/>
          <w:lang w:eastAsia="zh-CN" w:bidi="hi-IN"/>
        </w:rPr>
        <w:t>Uwaga Zamawiającego.</w:t>
      </w:r>
    </w:p>
    <w:p w:rsidR="00407003" w:rsidRPr="0098405F" w:rsidRDefault="00407003" w:rsidP="00817A0E">
      <w:pPr>
        <w:spacing w:after="0" w:line="276" w:lineRule="auto"/>
        <w:rPr>
          <w:rFonts w:cstheme="minorHAnsi"/>
          <w:sz w:val="24"/>
          <w:szCs w:val="24"/>
          <w:lang w:eastAsia="zh-CN" w:bidi="hi-IN"/>
        </w:rPr>
      </w:pPr>
      <w:r w:rsidRPr="0098405F">
        <w:rPr>
          <w:rFonts w:cstheme="minorHAnsi"/>
          <w:sz w:val="24"/>
          <w:szCs w:val="24"/>
          <w:lang w:eastAsia="zh-CN" w:bidi="hi-IN"/>
        </w:rPr>
        <w:t xml:space="preserve">W  przypadku Wykonawców składających ofertę wspólną w </w:t>
      </w:r>
      <w:proofErr w:type="spellStart"/>
      <w:r w:rsidRPr="0098405F">
        <w:rPr>
          <w:rFonts w:cstheme="minorHAnsi"/>
          <w:sz w:val="24"/>
          <w:szCs w:val="24"/>
          <w:lang w:eastAsia="zh-CN" w:bidi="hi-IN"/>
        </w:rPr>
        <w:t>pkt</w:t>
      </w:r>
      <w:proofErr w:type="spellEnd"/>
      <w:r w:rsidRPr="0098405F">
        <w:rPr>
          <w:rFonts w:cstheme="minorHAnsi"/>
          <w:sz w:val="24"/>
          <w:szCs w:val="24"/>
          <w:lang w:eastAsia="zh-CN" w:bidi="hi-IN"/>
        </w:rPr>
        <w:t xml:space="preserve"> 1 Formularza ofertowego należy wskazać wszystkich Wykonawców występujących wspólnie. </w:t>
      </w:r>
    </w:p>
    <w:p w:rsidR="00407003" w:rsidRPr="0098405F" w:rsidRDefault="00407003" w:rsidP="00817A0E">
      <w:pPr>
        <w:spacing w:after="0" w:line="276" w:lineRule="auto"/>
        <w:rPr>
          <w:rFonts w:cstheme="minorHAnsi"/>
          <w:b/>
          <w:bCs/>
          <w:sz w:val="24"/>
          <w:szCs w:val="24"/>
          <w:lang w:eastAsia="zh-CN" w:bidi="hi-IN"/>
        </w:rPr>
      </w:pPr>
    </w:p>
    <w:p w:rsidR="00407003" w:rsidRPr="0098405F" w:rsidRDefault="00407003" w:rsidP="00817A0E">
      <w:pPr>
        <w:spacing w:after="0" w:line="276" w:lineRule="auto"/>
        <w:rPr>
          <w:rFonts w:cstheme="minorHAnsi"/>
          <w:sz w:val="24"/>
          <w:szCs w:val="24"/>
        </w:rPr>
      </w:pPr>
      <w:r w:rsidRPr="0098405F">
        <w:rPr>
          <w:rFonts w:cstheme="minorHAnsi"/>
          <w:color w:val="2F5496"/>
          <w:sz w:val="24"/>
          <w:szCs w:val="24"/>
          <w:lang w:eastAsia="zh-CN" w:bidi="hi-IN"/>
        </w:rPr>
        <w:t>(poniżej w tabeli Wykonawca winien podać dane do kontaktów)</w:t>
      </w:r>
    </w:p>
    <w:p w:rsidR="00407003" w:rsidRPr="0098405F" w:rsidRDefault="006530DD" w:rsidP="00817A0E">
      <w:pPr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  <w:lang w:eastAsia="zh-CN" w:bidi="hi-IN"/>
        </w:rPr>
        <w:t>DANE</w:t>
      </w:r>
      <w:r w:rsidR="00407003" w:rsidRPr="0098405F">
        <w:rPr>
          <w:rFonts w:cstheme="minorHAnsi"/>
          <w:b/>
          <w:bCs/>
          <w:sz w:val="24"/>
          <w:szCs w:val="24"/>
          <w:lang w:eastAsia="zh-CN" w:bidi="hi-IN"/>
        </w:rPr>
        <w:t xml:space="preserve"> DO KONTAKTÓW:</w:t>
      </w:r>
    </w:p>
    <w:tbl>
      <w:tblPr>
        <w:tblW w:w="9651" w:type="dxa"/>
        <w:tblInd w:w="-43" w:type="dxa"/>
        <w:tblCellMar>
          <w:left w:w="10" w:type="dxa"/>
          <w:right w:w="10" w:type="dxa"/>
        </w:tblCellMar>
        <w:tblLook w:val="04A0"/>
      </w:tblPr>
      <w:tblGrid>
        <w:gridCol w:w="2734"/>
        <w:gridCol w:w="6917"/>
      </w:tblGrid>
      <w:tr w:rsidR="00407003" w:rsidRPr="0098405F" w:rsidTr="00062EEE">
        <w:trPr>
          <w:cantSplit/>
        </w:trPr>
        <w:tc>
          <w:tcPr>
            <w:tcW w:w="27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2" w:type="dxa"/>
              <w:bottom w:w="0" w:type="dxa"/>
              <w:right w:w="4" w:type="dxa"/>
            </w:tcMar>
            <w:vAlign w:val="center"/>
          </w:tcPr>
          <w:p w:rsidR="00407003" w:rsidRPr="0098405F" w:rsidRDefault="00407003" w:rsidP="00817A0E">
            <w:pPr>
              <w:suppressLineNumbers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98405F">
              <w:rPr>
                <w:rFonts w:cstheme="minorHAnsi"/>
                <w:b/>
                <w:bCs/>
                <w:sz w:val="24"/>
                <w:szCs w:val="24"/>
                <w:lang w:eastAsia="zh-CN" w:bidi="hi-IN"/>
              </w:rPr>
              <w:t>Nr telefonu</w:t>
            </w:r>
          </w:p>
        </w:tc>
        <w:tc>
          <w:tcPr>
            <w:tcW w:w="69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2" w:type="dxa"/>
              <w:bottom w:w="0" w:type="dxa"/>
              <w:right w:w="4" w:type="dxa"/>
            </w:tcMar>
            <w:vAlign w:val="center"/>
          </w:tcPr>
          <w:p w:rsidR="00407003" w:rsidRPr="0098405F" w:rsidRDefault="00407003" w:rsidP="00817A0E">
            <w:pPr>
              <w:suppressLineNumber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 w:bidi="hi-IN"/>
              </w:rPr>
            </w:pPr>
          </w:p>
        </w:tc>
      </w:tr>
      <w:tr w:rsidR="00407003" w:rsidRPr="0098405F" w:rsidTr="00062EEE">
        <w:trPr>
          <w:cantSplit/>
        </w:trPr>
        <w:tc>
          <w:tcPr>
            <w:tcW w:w="2734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2" w:type="dxa"/>
              <w:bottom w:w="0" w:type="dxa"/>
              <w:right w:w="4" w:type="dxa"/>
            </w:tcMar>
            <w:vAlign w:val="center"/>
          </w:tcPr>
          <w:p w:rsidR="00407003" w:rsidRPr="0098405F" w:rsidRDefault="00407003" w:rsidP="00817A0E">
            <w:pPr>
              <w:suppressLineNumbers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98405F">
              <w:rPr>
                <w:rFonts w:cstheme="minorHAnsi"/>
                <w:b/>
                <w:bCs/>
                <w:sz w:val="24"/>
                <w:szCs w:val="24"/>
                <w:lang w:eastAsia="zh-CN" w:bidi="hi-IN"/>
              </w:rPr>
              <w:t>Adres e-mail</w:t>
            </w:r>
          </w:p>
        </w:tc>
        <w:tc>
          <w:tcPr>
            <w:tcW w:w="6917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2" w:type="dxa"/>
              <w:bottom w:w="0" w:type="dxa"/>
              <w:right w:w="4" w:type="dxa"/>
            </w:tcMar>
            <w:vAlign w:val="center"/>
          </w:tcPr>
          <w:p w:rsidR="00407003" w:rsidRPr="0098405F" w:rsidRDefault="00407003" w:rsidP="00817A0E">
            <w:pPr>
              <w:suppressLineNumbers/>
              <w:snapToGrid w:val="0"/>
              <w:spacing w:after="0" w:line="276" w:lineRule="auto"/>
              <w:rPr>
                <w:rFonts w:cstheme="minorHAnsi"/>
                <w:sz w:val="24"/>
                <w:szCs w:val="24"/>
                <w:lang w:eastAsia="zh-CN" w:bidi="hi-IN"/>
              </w:rPr>
            </w:pPr>
          </w:p>
        </w:tc>
      </w:tr>
    </w:tbl>
    <w:p w:rsidR="00407003" w:rsidRPr="0098405F" w:rsidRDefault="00407003" w:rsidP="0073119D">
      <w:pPr>
        <w:keepNext/>
        <w:keepLines/>
        <w:numPr>
          <w:ilvl w:val="0"/>
          <w:numId w:val="21"/>
        </w:numPr>
        <w:suppressAutoHyphens/>
        <w:autoSpaceDN w:val="0"/>
        <w:spacing w:before="240" w:after="0" w:line="276" w:lineRule="auto"/>
        <w:ind w:left="426" w:hanging="426"/>
        <w:textAlignment w:val="baseline"/>
        <w:rPr>
          <w:rFonts w:eastAsia="Times New Roman" w:cstheme="minorHAnsi"/>
          <w:color w:val="2F5496"/>
          <w:sz w:val="24"/>
          <w:szCs w:val="24"/>
        </w:rPr>
      </w:pPr>
      <w:r w:rsidRPr="0098405F">
        <w:rPr>
          <w:rFonts w:eastAsia="Times New Roman" w:cstheme="minorHAnsi"/>
          <w:color w:val="2F5496"/>
          <w:sz w:val="24"/>
          <w:szCs w:val="24"/>
        </w:rPr>
        <w:t>Oświadczenia Wykonawcy:</w:t>
      </w:r>
    </w:p>
    <w:p w:rsidR="00407003" w:rsidRPr="002D392D" w:rsidRDefault="00407003" w:rsidP="00C77EE6">
      <w:pPr>
        <w:spacing w:after="0" w:line="276" w:lineRule="auto"/>
        <w:jc w:val="both"/>
        <w:rPr>
          <w:rFonts w:eastAsia="Times New Roman" w:cstheme="minorHAnsi"/>
          <w:spacing w:val="-10"/>
          <w:kern w:val="3"/>
          <w:sz w:val="24"/>
          <w:szCs w:val="24"/>
        </w:rPr>
      </w:pPr>
      <w:r w:rsidRPr="0098405F">
        <w:rPr>
          <w:rFonts w:cstheme="minorHAnsi"/>
          <w:sz w:val="24"/>
          <w:szCs w:val="24"/>
        </w:rPr>
        <w:t xml:space="preserve">Odpowiadając na publiczne ogłoszenie o zamówieniu i w nawiązaniu do Specyfikacji Warunków Zamówienia (SWZ), w postępowaniu o udzielenie zamówienia publicznego pn.: </w:t>
      </w:r>
      <w:r w:rsidR="00044D8D" w:rsidRPr="005A45EE">
        <w:rPr>
          <w:rFonts w:cstheme="minorHAnsi"/>
          <w:sz w:val="28"/>
          <w:szCs w:val="28"/>
          <w:lang w:bidi="hi-IN"/>
        </w:rPr>
        <w:t>„</w:t>
      </w:r>
      <w:r w:rsidR="00364510" w:rsidRPr="003D7691">
        <w:rPr>
          <w:rFonts w:cstheme="minorHAnsi"/>
          <w:bCs/>
          <w:color w:val="000000"/>
          <w:sz w:val="23"/>
          <w:szCs w:val="23"/>
        </w:rPr>
        <w:t xml:space="preserve">Prace związane z utrzymaniem i zagospodarowaniem terenów zieleni </w:t>
      </w:r>
      <w:r w:rsidR="00364510" w:rsidRPr="003D7691">
        <w:rPr>
          <w:rFonts w:cstheme="minorHAnsi"/>
          <w:bCs/>
          <w:color w:val="000000"/>
          <w:sz w:val="23"/>
          <w:szCs w:val="23"/>
        </w:rPr>
        <w:br/>
        <w:t xml:space="preserve">w Siemianowicach Śląskich na potrzeby </w:t>
      </w:r>
      <w:proofErr w:type="spellStart"/>
      <w:r w:rsidR="00364510" w:rsidRPr="003D7691">
        <w:rPr>
          <w:rFonts w:cstheme="minorHAnsi"/>
          <w:bCs/>
          <w:color w:val="000000"/>
          <w:sz w:val="23"/>
          <w:szCs w:val="23"/>
        </w:rPr>
        <w:t>MOSiR</w:t>
      </w:r>
      <w:proofErr w:type="spellEnd"/>
      <w:r w:rsidR="00364510" w:rsidRPr="003D7691">
        <w:rPr>
          <w:rFonts w:cstheme="minorHAnsi"/>
          <w:bCs/>
          <w:color w:val="000000"/>
          <w:sz w:val="23"/>
          <w:szCs w:val="23"/>
        </w:rPr>
        <w:t xml:space="preserve"> „PSZCZELNIK”</w:t>
      </w:r>
      <w:r w:rsidR="00364510" w:rsidRPr="003D7691">
        <w:rPr>
          <w:rFonts w:eastAsia="Arial" w:cstheme="minorHAnsi"/>
          <w:bCs/>
          <w:color w:val="000000"/>
          <w:sz w:val="23"/>
          <w:szCs w:val="23"/>
        </w:rPr>
        <w:t xml:space="preserve"> Dział </w:t>
      </w:r>
      <w:r w:rsidR="00C77EE6">
        <w:rPr>
          <w:rFonts w:eastAsia="Arial" w:cstheme="minorHAnsi"/>
          <w:bCs/>
          <w:color w:val="000000"/>
          <w:sz w:val="23"/>
          <w:szCs w:val="23"/>
        </w:rPr>
        <w:t xml:space="preserve">Zieleni </w:t>
      </w:r>
      <w:r w:rsidR="00364510">
        <w:rPr>
          <w:rFonts w:eastAsia="Arial" w:cstheme="minorHAnsi"/>
          <w:bCs/>
          <w:color w:val="000000"/>
          <w:sz w:val="23"/>
          <w:szCs w:val="23"/>
        </w:rPr>
        <w:t>i Utrzymania Czystości</w:t>
      </w:r>
      <w:r w:rsidR="00044D8D" w:rsidRPr="005A45EE">
        <w:rPr>
          <w:rFonts w:eastAsia="Times New Roman" w:cstheme="minorHAnsi"/>
          <w:sz w:val="28"/>
          <w:szCs w:val="28"/>
          <w:lang w:eastAsia="pl-PL"/>
        </w:rPr>
        <w:t>”</w:t>
      </w:r>
      <w:r w:rsidR="00C028FF" w:rsidRPr="005A45EE">
        <w:rPr>
          <w:rStyle w:val="Domylnaczcionkaakapitu3"/>
          <w:rFonts w:ascii="Calibri" w:eastAsia="Arial" w:hAnsi="Calibri" w:cs="Calibri"/>
          <w:sz w:val="28"/>
          <w:szCs w:val="28"/>
          <w:shd w:val="clear" w:color="auto" w:fill="FFFFFF"/>
        </w:rPr>
        <w:t xml:space="preserve">– </w:t>
      </w:r>
      <w:r w:rsidR="00C028FF" w:rsidRPr="00044D8D">
        <w:rPr>
          <w:rStyle w:val="Domylnaczcionkaakapitu3"/>
          <w:rFonts w:ascii="Calibri" w:eastAsia="Arial" w:hAnsi="Calibri" w:cs="Calibri"/>
          <w:sz w:val="24"/>
          <w:szCs w:val="24"/>
          <w:shd w:val="clear" w:color="auto" w:fill="FFFFFF"/>
        </w:rPr>
        <w:t>w odniesieniu do Części 1</w:t>
      </w:r>
    </w:p>
    <w:p w:rsidR="00060E11" w:rsidRDefault="00D76CC9" w:rsidP="00D76CC9">
      <w:pPr>
        <w:keepNext/>
        <w:keepLines/>
        <w:suppressAutoHyphens/>
        <w:autoSpaceDN w:val="0"/>
        <w:spacing w:before="240" w:after="0" w:line="276" w:lineRule="auto"/>
        <w:ind w:left="360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lang w:eastAsia="zh-CN" w:bidi="hi-IN"/>
        </w:rPr>
        <w:lastRenderedPageBreak/>
        <w:t xml:space="preserve">2.1 </w:t>
      </w:r>
      <w:r w:rsidR="00407003" w:rsidRPr="0098405F">
        <w:rPr>
          <w:rFonts w:cstheme="minorHAnsi"/>
          <w:sz w:val="24"/>
          <w:szCs w:val="24"/>
          <w:lang w:eastAsia="zh-CN" w:bidi="hi-IN"/>
        </w:rPr>
        <w:t>oferuję/my wykonanie zamówienia zgodnie z opisem zawartym w SWZ:</w:t>
      </w:r>
    </w:p>
    <w:p w:rsidR="00407003" w:rsidRPr="0098405F" w:rsidRDefault="00407003" w:rsidP="00060E11">
      <w:pPr>
        <w:keepNext/>
        <w:keepLines/>
        <w:suppressAutoHyphens/>
        <w:autoSpaceDN w:val="0"/>
        <w:spacing w:before="240" w:after="0" w:line="276" w:lineRule="auto"/>
        <w:ind w:left="360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 xml:space="preserve"> </w:t>
      </w:r>
      <w:r w:rsidRPr="0098405F">
        <w:rPr>
          <w:rFonts w:cstheme="minorHAnsi"/>
          <w:sz w:val="24"/>
          <w:szCs w:val="24"/>
        </w:rPr>
        <w:t>(poniżej w tabeli należy wpisać cyfrą oraz słownie łączną cenę brutto za wykonanie zamówienia)</w:t>
      </w:r>
    </w:p>
    <w:tbl>
      <w:tblPr>
        <w:tblW w:w="9648" w:type="dxa"/>
        <w:tblInd w:w="-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648"/>
      </w:tblGrid>
      <w:tr w:rsidR="00407003" w:rsidRPr="0098405F" w:rsidTr="002E5E80">
        <w:trPr>
          <w:trHeight w:val="1828"/>
        </w:trPr>
        <w:tc>
          <w:tcPr>
            <w:tcW w:w="96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:rsidR="00407003" w:rsidRPr="0098405F" w:rsidRDefault="00407003" w:rsidP="00817A0E">
            <w:pPr>
              <w:widowControl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98405F">
              <w:rPr>
                <w:rFonts w:eastAsia="Lucida Sans Unicode" w:cstheme="minorHAnsi"/>
                <w:color w:val="000000"/>
                <w:sz w:val="24"/>
                <w:szCs w:val="24"/>
                <w:lang w:eastAsia="zh-CN"/>
              </w:rPr>
              <w:t>za łączną cenę brutto (wraz z obowiązującym podatkiem VAT)</w:t>
            </w:r>
            <w:r w:rsidRPr="0098405F">
              <w:rPr>
                <w:rFonts w:eastAsia="Lucida Sans Unicode" w:cstheme="minorHAnsi"/>
                <w:color w:val="000000"/>
                <w:sz w:val="24"/>
                <w:szCs w:val="24"/>
                <w:lang w:eastAsia="zh-CN"/>
              </w:rPr>
              <w:br/>
            </w:r>
          </w:p>
          <w:p w:rsidR="00407003" w:rsidRPr="0098405F" w:rsidRDefault="00407003" w:rsidP="00817A0E">
            <w:pPr>
              <w:widowControl w:val="0"/>
              <w:spacing w:after="0" w:line="276" w:lineRule="auto"/>
              <w:rPr>
                <w:rFonts w:cstheme="minorHAnsi"/>
                <w:sz w:val="24"/>
                <w:szCs w:val="24"/>
              </w:rPr>
            </w:pPr>
            <w:r w:rsidRPr="0098405F">
              <w:rPr>
                <w:rFonts w:eastAsia="Lucida Sans Unicode" w:cstheme="minorHAnsi"/>
                <w:color w:val="000000"/>
                <w:sz w:val="24"/>
                <w:szCs w:val="24"/>
                <w:lang w:eastAsia="zh-CN"/>
              </w:rPr>
              <w:t xml:space="preserve">.................................................................................................................................. </w:t>
            </w:r>
            <w:r w:rsidRPr="0098405F">
              <w:rPr>
                <w:rFonts w:eastAsia="Lucida Sans Unicode" w:cstheme="minorHAnsi"/>
                <w:b/>
                <w:bCs/>
                <w:color w:val="000000"/>
                <w:sz w:val="24"/>
                <w:szCs w:val="24"/>
                <w:lang w:eastAsia="zh-CN"/>
              </w:rPr>
              <w:t>*)</w:t>
            </w:r>
            <w:r w:rsidRPr="0098405F">
              <w:rPr>
                <w:rFonts w:eastAsia="Lucida Sans Unicode" w:cstheme="minorHAnsi"/>
                <w:color w:val="000000"/>
                <w:sz w:val="24"/>
                <w:szCs w:val="24"/>
                <w:lang w:eastAsia="zh-CN"/>
              </w:rPr>
              <w:t xml:space="preserve"> zł</w:t>
            </w:r>
          </w:p>
          <w:p w:rsidR="00407003" w:rsidRPr="0098405F" w:rsidRDefault="00407003" w:rsidP="00817A0E">
            <w:pPr>
              <w:widowControl w:val="0"/>
              <w:spacing w:after="0" w:line="276" w:lineRule="auto"/>
              <w:rPr>
                <w:rFonts w:eastAsia="Lucida Sans Unicode" w:cstheme="minorHAnsi"/>
                <w:color w:val="00000A"/>
                <w:sz w:val="24"/>
                <w:szCs w:val="24"/>
                <w:lang w:eastAsia="zh-CN"/>
              </w:rPr>
            </w:pPr>
          </w:p>
          <w:p w:rsidR="00407003" w:rsidRPr="0098405F" w:rsidRDefault="00407003" w:rsidP="00BA1E8D">
            <w:pPr>
              <w:widowControl w:val="0"/>
              <w:spacing w:after="0" w:line="276" w:lineRule="auto"/>
              <w:rPr>
                <w:rFonts w:eastAsia="Lucida Sans Unicode" w:cstheme="minorHAnsi"/>
                <w:color w:val="000000"/>
                <w:sz w:val="24"/>
                <w:szCs w:val="24"/>
                <w:lang w:eastAsia="zh-CN"/>
              </w:rPr>
            </w:pPr>
            <w:r w:rsidRPr="0098405F">
              <w:rPr>
                <w:rFonts w:eastAsia="Lucida Sans Unicode" w:cstheme="minorHAnsi"/>
                <w:color w:val="000000"/>
                <w:sz w:val="24"/>
                <w:szCs w:val="24"/>
                <w:lang w:eastAsia="zh-CN"/>
              </w:rPr>
              <w:t xml:space="preserve">(słownie ................................................................................................................... </w:t>
            </w:r>
            <w:r w:rsidRPr="0098405F">
              <w:rPr>
                <w:rFonts w:eastAsia="Lucida Sans Unicode" w:cstheme="minorHAnsi"/>
                <w:b/>
                <w:bCs/>
                <w:color w:val="000000"/>
                <w:sz w:val="24"/>
                <w:szCs w:val="24"/>
                <w:lang w:eastAsia="zh-CN"/>
              </w:rPr>
              <w:t>*)</w:t>
            </w:r>
            <w:r w:rsidRPr="0098405F">
              <w:rPr>
                <w:rFonts w:eastAsia="Lucida Sans Unicode" w:cstheme="minorHAnsi"/>
                <w:color w:val="000000"/>
                <w:sz w:val="24"/>
                <w:szCs w:val="24"/>
                <w:lang w:eastAsia="zh-CN"/>
              </w:rPr>
              <w:t xml:space="preserve"> zł)</w:t>
            </w:r>
          </w:p>
        </w:tc>
      </w:tr>
    </w:tbl>
    <w:p w:rsidR="00542ED0" w:rsidRDefault="00542ED0" w:rsidP="00542ED0">
      <w:pPr>
        <w:widowControl w:val="0"/>
        <w:suppressAutoHyphens/>
        <w:autoSpaceDN w:val="0"/>
        <w:spacing w:after="0" w:line="240" w:lineRule="auto"/>
        <w:textAlignment w:val="baseline"/>
        <w:rPr>
          <w:rFonts w:eastAsia="Calibri" w:cstheme="minorHAnsi"/>
          <w:sz w:val="24"/>
          <w:szCs w:val="24"/>
        </w:rPr>
      </w:pPr>
      <w:bookmarkStart w:id="1" w:name="_Hlk52967128"/>
    </w:p>
    <w:p w:rsidR="00542ED0" w:rsidRPr="00A039A1" w:rsidRDefault="00542ED0" w:rsidP="00C77EE6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theme="minorHAnsi"/>
        </w:rPr>
      </w:pPr>
      <w:r w:rsidRPr="00542ED0">
        <w:rPr>
          <w:rFonts w:eastAsia="Calibri" w:cstheme="minorHAnsi"/>
          <w:sz w:val="24"/>
          <w:szCs w:val="24"/>
        </w:rPr>
        <w:t>2.2.</w:t>
      </w:r>
      <w:r w:rsidRPr="00BE40B0">
        <w:rPr>
          <w:rFonts w:eastAsia="Calibri" w:cstheme="minorHAnsi"/>
          <w:sz w:val="24"/>
          <w:szCs w:val="24"/>
        </w:rPr>
        <w:t xml:space="preserve">deklaruję/my </w:t>
      </w:r>
      <w:r w:rsidR="00BE40B0" w:rsidRPr="00BE40B0">
        <w:rPr>
          <w:rFonts w:cstheme="minorHAnsi"/>
          <w:sz w:val="24"/>
          <w:szCs w:val="24"/>
        </w:rPr>
        <w:t>odśnieżenie i usunięcie</w:t>
      </w:r>
      <w:r w:rsidR="00EE61BF" w:rsidRPr="00BE40B0">
        <w:rPr>
          <w:rFonts w:cstheme="minorHAnsi"/>
          <w:sz w:val="24"/>
          <w:szCs w:val="24"/>
        </w:rPr>
        <w:t xml:space="preserve"> śliskości po ustaniu opadów </w:t>
      </w:r>
      <w:r w:rsidRPr="00BE40B0">
        <w:rPr>
          <w:rFonts w:eastAsia="NSimSun" w:cstheme="minorHAnsi"/>
          <w:sz w:val="24"/>
          <w:szCs w:val="24"/>
        </w:rPr>
        <w:t>- dotyczy kryterium „</w:t>
      </w:r>
      <w:r w:rsidRPr="00BE40B0">
        <w:rPr>
          <w:rFonts w:eastAsia="Times New Roman" w:cstheme="minorHAnsi"/>
          <w:i/>
          <w:iCs/>
          <w:kern w:val="1"/>
          <w:sz w:val="24"/>
          <w:szCs w:val="24"/>
        </w:rPr>
        <w:t>czas reakcji”</w:t>
      </w:r>
      <w:r w:rsidRPr="00BE40B0">
        <w:rPr>
          <w:rFonts w:eastAsia="NSimSun" w:cstheme="minorHAnsi"/>
          <w:sz w:val="24"/>
          <w:szCs w:val="24"/>
        </w:rPr>
        <w:t xml:space="preserve"> opisanego w Rozdziale XX pkt</w:t>
      </w:r>
      <w:r w:rsidR="005B65C5">
        <w:rPr>
          <w:rFonts w:eastAsia="NSimSun" w:cstheme="minorHAnsi"/>
          <w:sz w:val="24"/>
          <w:szCs w:val="24"/>
        </w:rPr>
        <w:t>.</w:t>
      </w:r>
      <w:r w:rsidRPr="00BE40B0">
        <w:rPr>
          <w:rFonts w:eastAsia="NSimSun" w:cstheme="minorHAnsi"/>
          <w:sz w:val="24"/>
          <w:szCs w:val="24"/>
        </w:rPr>
        <w:t xml:space="preserve"> </w:t>
      </w:r>
      <w:r w:rsidR="00EE61BF" w:rsidRPr="00BE40B0">
        <w:rPr>
          <w:rFonts w:eastAsia="NSimSun" w:cstheme="minorHAnsi"/>
          <w:sz w:val="24"/>
          <w:szCs w:val="24"/>
        </w:rPr>
        <w:t xml:space="preserve">1 </w:t>
      </w:r>
      <w:r w:rsidRPr="00BE40B0">
        <w:rPr>
          <w:rFonts w:eastAsia="NSimSun" w:cstheme="minorHAnsi"/>
          <w:sz w:val="24"/>
          <w:szCs w:val="24"/>
        </w:rPr>
        <w:t xml:space="preserve"> SWZ.</w:t>
      </w:r>
      <w:r w:rsidRPr="00A039A1">
        <w:rPr>
          <w:rFonts w:eastAsia="NSimSun" w:cstheme="minorHAnsi"/>
          <w:i/>
          <w:iCs/>
          <w:sz w:val="24"/>
          <w:szCs w:val="24"/>
        </w:rPr>
        <w:t xml:space="preserve"> </w:t>
      </w:r>
    </w:p>
    <w:p w:rsidR="00542ED0" w:rsidRPr="00A039A1" w:rsidRDefault="00542ED0" w:rsidP="00C77EE6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theme="minorHAnsi"/>
          <w:sz w:val="24"/>
          <w:szCs w:val="24"/>
        </w:rPr>
      </w:pPr>
      <w:r w:rsidRPr="00A039A1">
        <w:rPr>
          <w:rFonts w:eastAsia="Calibri" w:cstheme="minorHAnsi"/>
          <w:sz w:val="24"/>
          <w:szCs w:val="24"/>
        </w:rPr>
        <w:t xml:space="preserve">(poniżej w tabeli należy podać czas w godzinach w jakich Wykonawca </w:t>
      </w:r>
      <w:r w:rsidR="005B65C5">
        <w:rPr>
          <w:rFonts w:eastAsia="Calibri" w:cstheme="minorHAnsi"/>
          <w:sz w:val="24"/>
          <w:szCs w:val="24"/>
        </w:rPr>
        <w:t xml:space="preserve">deklaruje </w:t>
      </w:r>
      <w:r w:rsidR="005B65C5">
        <w:rPr>
          <w:rFonts w:cstheme="minorHAnsi"/>
          <w:sz w:val="24"/>
          <w:szCs w:val="24"/>
        </w:rPr>
        <w:t>odśnieżyć i usunąć śliskość</w:t>
      </w:r>
      <w:r w:rsidR="005B65C5" w:rsidRPr="00BE40B0">
        <w:rPr>
          <w:rFonts w:cstheme="minorHAnsi"/>
          <w:sz w:val="24"/>
          <w:szCs w:val="24"/>
        </w:rPr>
        <w:t xml:space="preserve"> po ustaniu opadów</w:t>
      </w:r>
      <w:r w:rsidRPr="00A039A1">
        <w:rPr>
          <w:rFonts w:eastAsia="Calibri" w:cstheme="minorHAnsi"/>
          <w:sz w:val="24"/>
          <w:szCs w:val="24"/>
        </w:rPr>
        <w:t>)</w:t>
      </w:r>
    </w:p>
    <w:tbl>
      <w:tblPr>
        <w:tblW w:w="5157" w:type="dxa"/>
        <w:tblInd w:w="792" w:type="dxa"/>
        <w:tblCellMar>
          <w:left w:w="10" w:type="dxa"/>
          <w:right w:w="10" w:type="dxa"/>
        </w:tblCellMar>
        <w:tblLook w:val="04A0"/>
      </w:tblPr>
      <w:tblGrid>
        <w:gridCol w:w="5157"/>
      </w:tblGrid>
      <w:tr w:rsidR="00542ED0" w:rsidRPr="00A039A1" w:rsidTr="00EE52AE">
        <w:tc>
          <w:tcPr>
            <w:tcW w:w="5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2ED0" w:rsidRPr="00A039A1" w:rsidRDefault="00542ED0" w:rsidP="00EE52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eastAsia="Calibri" w:cstheme="minorHAnsi"/>
                <w:sz w:val="24"/>
                <w:szCs w:val="24"/>
              </w:rPr>
            </w:pPr>
          </w:p>
          <w:p w:rsidR="00542ED0" w:rsidRPr="00A039A1" w:rsidRDefault="00542ED0" w:rsidP="00EE52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eastAsia="Calibri" w:cstheme="minorHAnsi"/>
              </w:rPr>
            </w:pPr>
            <w:proofErr w:type="spellStart"/>
            <w:r w:rsidRPr="00A039A1">
              <w:rPr>
                <w:rFonts w:eastAsia="Calibri" w:cstheme="minorHAnsi"/>
                <w:sz w:val="24"/>
                <w:szCs w:val="24"/>
              </w:rPr>
              <w:t>do………………………………………godz</w:t>
            </w:r>
            <w:proofErr w:type="spellEnd"/>
            <w:r w:rsidRPr="00542ED0">
              <w:rPr>
                <w:rFonts w:eastAsia="Calibri" w:cstheme="minorHAnsi"/>
                <w:sz w:val="24"/>
                <w:szCs w:val="24"/>
              </w:rPr>
              <w:t>.</w:t>
            </w:r>
          </w:p>
          <w:p w:rsidR="00542ED0" w:rsidRPr="00A039A1" w:rsidRDefault="00542ED0" w:rsidP="00EE52AE">
            <w:pPr>
              <w:widowControl w:val="0"/>
              <w:suppressAutoHyphens/>
              <w:autoSpaceDN w:val="0"/>
              <w:spacing w:after="0" w:line="276" w:lineRule="auto"/>
              <w:textAlignment w:val="baseline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:rsidR="002E5E80" w:rsidRPr="00695EE9" w:rsidRDefault="00542ED0" w:rsidP="00C77EE6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Calibri" w:cstheme="minorHAnsi"/>
        </w:rPr>
      </w:pPr>
      <w:r w:rsidRPr="00A039A1">
        <w:rPr>
          <w:rFonts w:eastAsia="Calibri" w:cstheme="minorHAnsi"/>
          <w:color w:val="000000"/>
          <w:sz w:val="24"/>
          <w:szCs w:val="24"/>
        </w:rPr>
        <w:t xml:space="preserve">(w przypadku nie wypełnienia przyjmuje się maksymalny czas </w:t>
      </w:r>
      <w:r w:rsidRPr="00542ED0">
        <w:rPr>
          <w:rFonts w:eastAsia="Calibri" w:cstheme="minorHAnsi"/>
          <w:color w:val="000000"/>
          <w:sz w:val="24"/>
          <w:szCs w:val="24"/>
        </w:rPr>
        <w:t xml:space="preserve">usunięcia nieprawidłowości stwierdzonych w toku kontroli </w:t>
      </w:r>
      <w:r w:rsidRPr="00A039A1">
        <w:rPr>
          <w:rFonts w:eastAsia="Calibri" w:cstheme="minorHAnsi"/>
          <w:color w:val="000000"/>
          <w:sz w:val="24"/>
          <w:szCs w:val="24"/>
        </w:rPr>
        <w:t xml:space="preserve">wynoszący </w:t>
      </w:r>
      <w:r w:rsidR="009171A3">
        <w:rPr>
          <w:rFonts w:eastAsia="Calibri" w:cstheme="minorHAnsi"/>
          <w:color w:val="000000"/>
          <w:sz w:val="24"/>
          <w:szCs w:val="24"/>
        </w:rPr>
        <w:t xml:space="preserve">do </w:t>
      </w:r>
      <w:r w:rsidR="005B65C5">
        <w:rPr>
          <w:rFonts w:eastAsia="Calibri" w:cstheme="minorHAnsi"/>
          <w:color w:val="000000"/>
          <w:sz w:val="24"/>
          <w:szCs w:val="24"/>
        </w:rPr>
        <w:t>4</w:t>
      </w:r>
      <w:r w:rsidRPr="00A039A1">
        <w:rPr>
          <w:rFonts w:eastAsia="Calibri" w:cstheme="minorHAnsi"/>
          <w:color w:val="000000"/>
          <w:sz w:val="24"/>
          <w:szCs w:val="24"/>
        </w:rPr>
        <w:t xml:space="preserve"> godzin)</w:t>
      </w:r>
    </w:p>
    <w:p w:rsidR="004D27BF" w:rsidRPr="00C26A91" w:rsidRDefault="004D27BF" w:rsidP="00C77EE6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eastAsia="Calibri" w:cs="Times New Roman"/>
        </w:rPr>
      </w:pPr>
    </w:p>
    <w:p w:rsidR="00407003" w:rsidRPr="0098405F" w:rsidRDefault="00407003" w:rsidP="00C77EE6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Oświadczam/my, że zapoznaliśmy się ze specyfikacją warunków zamówienia (SWZ) i nie wnoszę/</w:t>
      </w:r>
      <w:proofErr w:type="spellStart"/>
      <w:r w:rsidRPr="0098405F">
        <w:rPr>
          <w:rFonts w:cstheme="minorHAnsi"/>
          <w:sz w:val="24"/>
          <w:szCs w:val="24"/>
          <w:lang w:eastAsia="zh-CN" w:bidi="hi-IN"/>
        </w:rPr>
        <w:t>imy</w:t>
      </w:r>
      <w:proofErr w:type="spellEnd"/>
      <w:r w:rsidRPr="0098405F">
        <w:rPr>
          <w:rFonts w:cstheme="minorHAnsi"/>
          <w:sz w:val="24"/>
          <w:szCs w:val="24"/>
          <w:lang w:eastAsia="zh-CN" w:bidi="hi-IN"/>
        </w:rPr>
        <w:t xml:space="preserve"> do niej zastrzeżeń oraz zdobyłem/zdobyliśmy konieczne informacje do właściwego wykonania zamówienia.</w:t>
      </w:r>
    </w:p>
    <w:p w:rsidR="00407003" w:rsidRPr="0098405F" w:rsidRDefault="00407003" w:rsidP="00C77EE6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W przypadku wyboru naszej oferty podpiszę/my umowę zgodnie z</w:t>
      </w:r>
      <w:r w:rsidR="005720EF" w:rsidRPr="0098405F">
        <w:rPr>
          <w:rFonts w:cstheme="minorHAnsi"/>
          <w:sz w:val="24"/>
          <w:szCs w:val="24"/>
          <w:lang w:eastAsia="zh-CN" w:bidi="hi-IN"/>
        </w:rPr>
        <w:t xml:space="preserve"> projektowanymi postanowieniami umowy stanowiącymi Dodatek</w:t>
      </w:r>
      <w:r w:rsidRPr="0098405F">
        <w:rPr>
          <w:rFonts w:cstheme="minorHAnsi"/>
          <w:sz w:val="24"/>
          <w:szCs w:val="24"/>
          <w:lang w:eastAsia="zh-CN" w:bidi="hi-IN"/>
        </w:rPr>
        <w:t xml:space="preserve"> do SWZ i wykonam/my zamówienie zgodnie z opisem przedmiotu zamówienia.</w:t>
      </w:r>
    </w:p>
    <w:p w:rsidR="00407003" w:rsidRPr="0098405F" w:rsidRDefault="00407003" w:rsidP="00C77EE6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eastAsia="NSimSun" w:cstheme="minorHAnsi"/>
          <w:sz w:val="24"/>
          <w:szCs w:val="24"/>
          <w:shd w:val="clear" w:color="auto" w:fill="FFFFFF"/>
          <w:lang w:eastAsia="zh-CN" w:bidi="hi-IN"/>
        </w:rPr>
        <w:t>Oświadczam/my, że wykonam/my zamówienie zgodnie z wymaganiami określonymi w SWZ</w:t>
      </w:r>
      <w:r w:rsidR="00615714" w:rsidRPr="0098405F">
        <w:rPr>
          <w:rFonts w:eastAsia="NSimSun" w:cstheme="minorHAnsi"/>
          <w:sz w:val="24"/>
          <w:szCs w:val="24"/>
          <w:shd w:val="clear" w:color="auto" w:fill="FFFFFF"/>
          <w:lang w:eastAsia="zh-CN" w:bidi="hi-IN"/>
        </w:rPr>
        <w:t>.</w:t>
      </w:r>
    </w:p>
    <w:p w:rsidR="00407003" w:rsidRPr="0098405F" w:rsidRDefault="00407003" w:rsidP="00C77EE6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Oświadczam/my, że uważam/my się za związanych ofertą na czas wskazany w SWZ.</w:t>
      </w:r>
    </w:p>
    <w:p w:rsidR="00407003" w:rsidRPr="0098405F" w:rsidRDefault="00407003" w:rsidP="00C77EE6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Oświadczam/my, że w trakcie sporządzania oferty stosowaliśmy się do postanowień SWZ i nie dokonaliśmy żadnych zmian w formularzach.</w:t>
      </w:r>
    </w:p>
    <w:p w:rsidR="00407003" w:rsidRPr="0098405F" w:rsidRDefault="00407003" w:rsidP="00C77EE6">
      <w:pPr>
        <w:pStyle w:val="Akapitzlist"/>
        <w:widowControl w:val="0"/>
        <w:numPr>
          <w:ilvl w:val="1"/>
          <w:numId w:val="34"/>
        </w:numPr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>Oświadczam/my, że w cenie mojej/naszej oferty zostały uwzględnione wszystkie koszty wykonania zamówienia.</w:t>
      </w:r>
    </w:p>
    <w:p w:rsidR="00407003" w:rsidRPr="0098405F" w:rsidRDefault="00407003" w:rsidP="00C77EE6">
      <w:pPr>
        <w:pStyle w:val="Akapitzlist"/>
        <w:widowControl w:val="0"/>
        <w:numPr>
          <w:ilvl w:val="1"/>
          <w:numId w:val="34"/>
        </w:numPr>
        <w:tabs>
          <w:tab w:val="left" w:pos="489"/>
        </w:tabs>
        <w:suppressAutoHyphens/>
        <w:autoSpaceDN w:val="0"/>
        <w:spacing w:after="0" w:line="276" w:lineRule="auto"/>
        <w:contextualSpacing w:val="0"/>
        <w:jc w:val="both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  <w:lang w:eastAsia="zh-CN" w:bidi="hi-IN"/>
        </w:rPr>
        <w:t xml:space="preserve">Warunki płatności i termin wykonania zamówienia zgodnie </w:t>
      </w:r>
      <w:r w:rsidR="00060E11" w:rsidRPr="0098405F">
        <w:rPr>
          <w:rFonts w:cstheme="minorHAnsi"/>
          <w:sz w:val="24"/>
          <w:szCs w:val="24"/>
          <w:lang w:eastAsia="zh-CN" w:bidi="hi-IN"/>
        </w:rPr>
        <w:t>z projektowanymi postanowieniami umowy stanowiącymi Dodatek do SWZ</w:t>
      </w:r>
      <w:r w:rsidRPr="0098405F">
        <w:rPr>
          <w:rFonts w:cstheme="minorHAnsi"/>
          <w:sz w:val="24"/>
          <w:szCs w:val="24"/>
          <w:lang w:eastAsia="zh-CN" w:bidi="hi-IN"/>
        </w:rPr>
        <w:t>.</w:t>
      </w:r>
    </w:p>
    <w:p w:rsidR="0032418F" w:rsidRPr="0098405F" w:rsidRDefault="00407003" w:rsidP="00E73573">
      <w:pPr>
        <w:pStyle w:val="Akapitzlist"/>
        <w:widowControl w:val="0"/>
        <w:numPr>
          <w:ilvl w:val="1"/>
          <w:numId w:val="34"/>
        </w:numPr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autoSpaceDN w:val="0"/>
        <w:spacing w:after="0" w:line="276" w:lineRule="auto"/>
        <w:contextualSpacing w:val="0"/>
        <w:textAlignment w:val="baseline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sz w:val="24"/>
          <w:szCs w:val="24"/>
        </w:rPr>
        <w:t>Czy Wykonawca jest</w:t>
      </w:r>
      <w:r w:rsidR="0032418F" w:rsidRPr="0098405F">
        <w:rPr>
          <w:rFonts w:eastAsia="Times New Roman" w:cstheme="minorHAnsi"/>
          <w:bCs/>
          <w:sz w:val="24"/>
          <w:szCs w:val="24"/>
        </w:rPr>
        <w:t>:</w:t>
      </w:r>
      <w:r w:rsidRPr="0098405F">
        <w:rPr>
          <w:rFonts w:eastAsia="Times New Roman" w:cstheme="minorHAnsi"/>
          <w:bCs/>
          <w:sz w:val="24"/>
          <w:szCs w:val="24"/>
        </w:rPr>
        <w:t xml:space="preserve"> </w:t>
      </w:r>
    </w:p>
    <w:p w:rsidR="0032418F" w:rsidRPr="0098405F" w:rsidRDefault="00407003" w:rsidP="0073119D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cstheme="minorHAnsi"/>
          <w:color w:val="000000"/>
          <w:sz w:val="24"/>
          <w:szCs w:val="24"/>
        </w:rPr>
      </w:pPr>
      <w:proofErr w:type="spellStart"/>
      <w:r w:rsidRPr="0098405F">
        <w:rPr>
          <w:rFonts w:eastAsia="Times New Roman" w:cstheme="minorHAnsi"/>
          <w:bCs/>
          <w:sz w:val="24"/>
          <w:szCs w:val="24"/>
        </w:rPr>
        <w:t>mikroprzedsiębiorstwem</w:t>
      </w:r>
      <w:proofErr w:type="spellEnd"/>
      <w:r w:rsidRPr="0098405F">
        <w:rPr>
          <w:rFonts w:eastAsia="Times New Roman" w:cstheme="minorHAnsi"/>
          <w:bCs/>
          <w:sz w:val="24"/>
          <w:szCs w:val="24"/>
        </w:rPr>
        <w:t xml:space="preserve"> </w:t>
      </w:r>
      <w:r w:rsidR="00A37966" w:rsidRPr="0098405F">
        <w:rPr>
          <w:rFonts w:cstheme="minorHAnsi"/>
          <w:color w:val="000000"/>
          <w:sz w:val="24"/>
          <w:szCs w:val="24"/>
        </w:rPr>
        <w:t>w rozumieniu ustawy z dnia 6 marca</w:t>
      </w:r>
      <w:r w:rsidR="00036FBC">
        <w:rPr>
          <w:rFonts w:cstheme="minorHAnsi"/>
          <w:color w:val="000000"/>
          <w:sz w:val="24"/>
          <w:szCs w:val="24"/>
        </w:rPr>
        <w:t xml:space="preserve"> 2018 r. Prawo przedsiębiorców</w:t>
      </w:r>
      <w:r w:rsidR="00A37966" w:rsidRPr="0098405F">
        <w:rPr>
          <w:rFonts w:cstheme="minorHAnsi"/>
          <w:color w:val="000000"/>
          <w:sz w:val="24"/>
          <w:szCs w:val="24"/>
        </w:rPr>
        <w:t>:</w:t>
      </w:r>
    </w:p>
    <w:p w:rsidR="00A37966" w:rsidRPr="0098405F" w:rsidRDefault="00A37966" w:rsidP="00A37966">
      <w:pPr>
        <w:pStyle w:val="Akapitzlist"/>
        <w:spacing w:after="0" w:line="240" w:lineRule="auto"/>
        <w:ind w:left="644"/>
        <w:jc w:val="both"/>
        <w:rPr>
          <w:rFonts w:cstheme="minorHAnsi"/>
          <w:color w:val="000000"/>
          <w:sz w:val="24"/>
          <w:szCs w:val="24"/>
        </w:rPr>
      </w:pPr>
    </w:p>
    <w:p w:rsidR="0032418F" w:rsidRPr="0098405F" w:rsidRDefault="0032418F" w:rsidP="0032418F">
      <w:pPr>
        <w:pStyle w:val="Akapitzlist"/>
        <w:widowControl w:val="0"/>
        <w:tabs>
          <w:tab w:val="left" w:pos="345"/>
          <w:tab w:val="left" w:pos="489"/>
          <w:tab w:val="left" w:pos="709"/>
          <w:tab w:val="left" w:pos="993"/>
        </w:tabs>
        <w:spacing w:after="0" w:line="276" w:lineRule="auto"/>
        <w:ind w:left="1512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color w:val="000000"/>
          <w:sz w:val="24"/>
          <w:szCs w:val="24"/>
          <w:lang w:eastAsia="zh-CN" w:bidi="hi-IN"/>
        </w:rPr>
        <w:t>(poniżej w tabeli Wykonawca przekreśla niewłaściwe):</w:t>
      </w:r>
    </w:p>
    <w:tbl>
      <w:tblPr>
        <w:tblW w:w="3402" w:type="dxa"/>
        <w:tblInd w:w="2263" w:type="dxa"/>
        <w:tblCellMar>
          <w:left w:w="10" w:type="dxa"/>
          <w:right w:w="10" w:type="dxa"/>
        </w:tblCellMar>
        <w:tblLook w:val="04A0"/>
      </w:tblPr>
      <w:tblGrid>
        <w:gridCol w:w="1843"/>
        <w:gridCol w:w="1559"/>
      </w:tblGrid>
      <w:tr w:rsidR="0032418F" w:rsidRPr="0098405F" w:rsidTr="007F48E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18F" w:rsidRPr="0098405F" w:rsidRDefault="0032418F" w:rsidP="007F48E5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18F" w:rsidRPr="0098405F" w:rsidRDefault="0032418F" w:rsidP="007F48E5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NIE</w:t>
            </w:r>
          </w:p>
        </w:tc>
      </w:tr>
    </w:tbl>
    <w:p w:rsidR="0032418F" w:rsidRPr="0098405F" w:rsidRDefault="0032418F" w:rsidP="0032418F">
      <w:pPr>
        <w:pStyle w:val="Akapitzlist"/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autoSpaceDN w:val="0"/>
        <w:spacing w:after="0" w:line="276" w:lineRule="auto"/>
        <w:ind w:left="1512"/>
        <w:contextualSpacing w:val="0"/>
        <w:textAlignment w:val="baseline"/>
        <w:rPr>
          <w:rFonts w:cstheme="minorHAnsi"/>
          <w:sz w:val="24"/>
          <w:szCs w:val="24"/>
        </w:rPr>
      </w:pPr>
    </w:p>
    <w:p w:rsidR="0032418F" w:rsidRPr="0098405F" w:rsidRDefault="00407003" w:rsidP="0073119D">
      <w:pPr>
        <w:pStyle w:val="Akapitzlist"/>
        <w:widowControl w:val="0"/>
        <w:numPr>
          <w:ilvl w:val="0"/>
          <w:numId w:val="23"/>
        </w:numPr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autoSpaceDN w:val="0"/>
        <w:spacing w:after="0" w:line="276" w:lineRule="auto"/>
        <w:textAlignment w:val="baseline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sz w:val="24"/>
          <w:szCs w:val="24"/>
        </w:rPr>
        <w:t>małym przedsiębiorstwem</w:t>
      </w:r>
      <w:r w:rsidR="00A37966" w:rsidRPr="0098405F">
        <w:rPr>
          <w:rFonts w:cstheme="minorHAnsi"/>
          <w:color w:val="000000"/>
          <w:sz w:val="24"/>
          <w:szCs w:val="24"/>
        </w:rPr>
        <w:t xml:space="preserve"> w rozumieniu ustawy z dnia 6 marca 2018 r. Prawo przedsiębiorców</w:t>
      </w:r>
      <w:r w:rsidR="00036FBC">
        <w:rPr>
          <w:rFonts w:cstheme="minorHAnsi"/>
          <w:color w:val="000000"/>
          <w:sz w:val="24"/>
          <w:szCs w:val="24"/>
        </w:rPr>
        <w:t>:</w:t>
      </w:r>
      <w:r w:rsidR="00A37966" w:rsidRPr="0098405F">
        <w:rPr>
          <w:rFonts w:cstheme="minorHAnsi"/>
          <w:color w:val="000000"/>
          <w:sz w:val="24"/>
          <w:szCs w:val="24"/>
        </w:rPr>
        <w:t xml:space="preserve"> </w:t>
      </w:r>
    </w:p>
    <w:p w:rsidR="0032418F" w:rsidRPr="0098405F" w:rsidRDefault="0032418F" w:rsidP="0032418F">
      <w:pPr>
        <w:pStyle w:val="Akapitzlist"/>
        <w:widowControl w:val="0"/>
        <w:tabs>
          <w:tab w:val="left" w:pos="345"/>
          <w:tab w:val="left" w:pos="489"/>
          <w:tab w:val="left" w:pos="709"/>
          <w:tab w:val="left" w:pos="993"/>
        </w:tabs>
        <w:spacing w:after="0" w:line="276" w:lineRule="auto"/>
        <w:ind w:left="1512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color w:val="000000"/>
          <w:sz w:val="24"/>
          <w:szCs w:val="24"/>
          <w:lang w:eastAsia="zh-CN" w:bidi="hi-IN"/>
        </w:rPr>
        <w:t>(poniżej w tabeli Wykonawca przekreśla niewłaściwe):</w:t>
      </w:r>
    </w:p>
    <w:tbl>
      <w:tblPr>
        <w:tblW w:w="3402" w:type="dxa"/>
        <w:tblInd w:w="2263" w:type="dxa"/>
        <w:tblCellMar>
          <w:left w:w="10" w:type="dxa"/>
          <w:right w:w="10" w:type="dxa"/>
        </w:tblCellMar>
        <w:tblLook w:val="04A0"/>
      </w:tblPr>
      <w:tblGrid>
        <w:gridCol w:w="1843"/>
        <w:gridCol w:w="1559"/>
      </w:tblGrid>
      <w:tr w:rsidR="0032418F" w:rsidRPr="0098405F" w:rsidTr="007F48E5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18F" w:rsidRPr="0098405F" w:rsidRDefault="0032418F" w:rsidP="007F48E5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418F" w:rsidRPr="0098405F" w:rsidRDefault="0032418F" w:rsidP="007F48E5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NIE</w:t>
            </w:r>
          </w:p>
        </w:tc>
      </w:tr>
    </w:tbl>
    <w:p w:rsidR="0032418F" w:rsidRPr="0098405F" w:rsidRDefault="0032418F" w:rsidP="0032418F">
      <w:pPr>
        <w:pStyle w:val="Akapitzlist"/>
        <w:widowControl w:val="0"/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autoSpaceDN w:val="0"/>
        <w:spacing w:after="0" w:line="276" w:lineRule="auto"/>
        <w:ind w:left="1512"/>
        <w:contextualSpacing w:val="0"/>
        <w:textAlignment w:val="baseline"/>
        <w:rPr>
          <w:rFonts w:cstheme="minorHAnsi"/>
          <w:sz w:val="24"/>
          <w:szCs w:val="24"/>
        </w:rPr>
      </w:pPr>
    </w:p>
    <w:p w:rsidR="00407003" w:rsidRPr="0098405F" w:rsidRDefault="00407003" w:rsidP="00036FBC">
      <w:pPr>
        <w:pStyle w:val="Akapitzlist"/>
        <w:widowControl w:val="0"/>
        <w:numPr>
          <w:ilvl w:val="0"/>
          <w:numId w:val="23"/>
        </w:numPr>
        <w:tabs>
          <w:tab w:val="left" w:pos="57"/>
          <w:tab w:val="left" w:pos="201"/>
          <w:tab w:val="left" w:pos="421"/>
          <w:tab w:val="left" w:pos="705"/>
          <w:tab w:val="left" w:pos="849"/>
        </w:tabs>
        <w:suppressAutoHyphens/>
        <w:autoSpaceDN w:val="0"/>
        <w:spacing w:after="0" w:line="276" w:lineRule="auto"/>
        <w:contextualSpacing w:val="0"/>
        <w:jc w:val="center"/>
        <w:textAlignment w:val="baseline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sz w:val="24"/>
          <w:szCs w:val="24"/>
        </w:rPr>
        <w:t>średnim przedsiębiorstwem</w:t>
      </w:r>
      <w:r w:rsidR="00C8349D" w:rsidRPr="0098405F">
        <w:rPr>
          <w:rFonts w:cstheme="minorHAnsi"/>
          <w:color w:val="000000"/>
          <w:sz w:val="24"/>
          <w:szCs w:val="24"/>
        </w:rPr>
        <w:t xml:space="preserve"> w rozumieniu ustawy z dnia 6 marca 2018 r. Prawo przedsiębiorców:</w:t>
      </w:r>
      <w:r w:rsidRPr="0098405F">
        <w:rPr>
          <w:rFonts w:cstheme="minorHAnsi"/>
          <w:sz w:val="24"/>
          <w:szCs w:val="24"/>
        </w:rPr>
        <w:br/>
      </w:r>
      <w:r w:rsidRPr="0098405F">
        <w:rPr>
          <w:rFonts w:eastAsia="Times New Roman" w:cstheme="minorHAnsi"/>
          <w:bCs/>
          <w:color w:val="000000"/>
          <w:sz w:val="24"/>
          <w:szCs w:val="24"/>
          <w:lang w:eastAsia="zh-CN" w:bidi="hi-IN"/>
        </w:rPr>
        <w:t>(poniżej w tabeli Wykonawca przekreśla niewłaściwe):</w:t>
      </w:r>
    </w:p>
    <w:tbl>
      <w:tblPr>
        <w:tblW w:w="3402" w:type="dxa"/>
        <w:tblInd w:w="2263" w:type="dxa"/>
        <w:tblCellMar>
          <w:left w:w="10" w:type="dxa"/>
          <w:right w:w="10" w:type="dxa"/>
        </w:tblCellMar>
        <w:tblLook w:val="04A0"/>
      </w:tblPr>
      <w:tblGrid>
        <w:gridCol w:w="1843"/>
        <w:gridCol w:w="1559"/>
      </w:tblGrid>
      <w:tr w:rsidR="00407003" w:rsidRPr="0098405F" w:rsidTr="000478B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bookmarkEnd w:id="1"/>
          <w:p w:rsidR="00407003" w:rsidRPr="0098405F" w:rsidRDefault="00407003" w:rsidP="00817A0E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03" w:rsidRPr="0098405F" w:rsidRDefault="00407003" w:rsidP="00817A0E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NIE</w:t>
            </w:r>
          </w:p>
        </w:tc>
      </w:tr>
    </w:tbl>
    <w:p w:rsidR="00407003" w:rsidRPr="0098405F" w:rsidRDefault="00407003" w:rsidP="00817A0E">
      <w:pPr>
        <w:spacing w:after="0" w:line="276" w:lineRule="auto"/>
        <w:rPr>
          <w:rFonts w:cstheme="minorHAnsi"/>
          <w:sz w:val="24"/>
          <w:szCs w:val="24"/>
        </w:rPr>
      </w:pPr>
    </w:p>
    <w:p w:rsidR="00407003" w:rsidRPr="0098405F" w:rsidRDefault="00407003" w:rsidP="00E73573">
      <w:pPr>
        <w:pStyle w:val="Akapitzlist"/>
        <w:widowControl w:val="0"/>
        <w:numPr>
          <w:ilvl w:val="1"/>
          <w:numId w:val="34"/>
        </w:numPr>
        <w:tabs>
          <w:tab w:val="left" w:pos="-4415"/>
          <w:tab w:val="left" w:pos="57"/>
          <w:tab w:val="left" w:pos="489"/>
          <w:tab w:val="left" w:pos="849"/>
        </w:tabs>
        <w:suppressAutoHyphens/>
        <w:autoSpaceDN w:val="0"/>
        <w:spacing w:after="0" w:line="276" w:lineRule="auto"/>
        <w:contextualSpacing w:val="0"/>
        <w:textAlignment w:val="baseline"/>
        <w:rPr>
          <w:rFonts w:cstheme="minorHAnsi"/>
          <w:sz w:val="24"/>
          <w:szCs w:val="24"/>
        </w:rPr>
      </w:pPr>
      <w:r w:rsidRPr="0098405F">
        <w:rPr>
          <w:rFonts w:cstheme="minorHAnsi"/>
          <w:color w:val="000000"/>
          <w:sz w:val="24"/>
          <w:szCs w:val="24"/>
          <w:shd w:val="clear" w:color="auto" w:fill="FFFFFF"/>
          <w:lang w:eastAsia="zh-CN" w:bidi="hi-IN"/>
        </w:rPr>
        <w:t>Oświadczam/my</w:t>
      </w:r>
      <w:r w:rsidRPr="0098405F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zh-CN" w:bidi="hi-IN"/>
        </w:rPr>
        <w:t>, że</w:t>
      </w:r>
      <w:r w:rsidRPr="0098405F"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 xml:space="preserve"> wybór mojej/naszej oferty prowadzi do powstania u Zamawiającego obowiązku podatkowego zgodnie z  przepisami o podatku od towarów i usług: </w:t>
      </w:r>
    </w:p>
    <w:p w:rsidR="00407003" w:rsidRPr="0098405F" w:rsidRDefault="00407003" w:rsidP="00036FBC">
      <w:pPr>
        <w:pStyle w:val="Akapitzlist"/>
        <w:widowControl w:val="0"/>
        <w:tabs>
          <w:tab w:val="left" w:pos="-3551"/>
          <w:tab w:val="left" w:pos="921"/>
        </w:tabs>
        <w:spacing w:after="0" w:line="276" w:lineRule="auto"/>
        <w:ind w:left="792"/>
        <w:jc w:val="center"/>
        <w:rPr>
          <w:rFonts w:cstheme="minorHAnsi"/>
          <w:sz w:val="24"/>
          <w:szCs w:val="24"/>
        </w:rPr>
      </w:pPr>
      <w:r w:rsidRPr="0098405F">
        <w:rPr>
          <w:rFonts w:eastAsia="Times New Roman" w:cstheme="minorHAnsi"/>
          <w:bCs/>
          <w:color w:val="000000"/>
          <w:sz w:val="24"/>
          <w:szCs w:val="24"/>
          <w:lang w:eastAsia="zh-CN" w:bidi="hi-IN"/>
        </w:rPr>
        <w:t>(poniżej w tabeli Wykonawca przekreśla niewłaściwe):</w:t>
      </w:r>
      <w:r w:rsidRPr="0098405F">
        <w:rPr>
          <w:rFonts w:cstheme="minorHAnsi"/>
          <w:sz w:val="24"/>
          <w:szCs w:val="24"/>
        </w:rPr>
        <w:br/>
      </w:r>
    </w:p>
    <w:tbl>
      <w:tblPr>
        <w:tblW w:w="3402" w:type="dxa"/>
        <w:tblInd w:w="2263" w:type="dxa"/>
        <w:tblCellMar>
          <w:left w:w="10" w:type="dxa"/>
          <w:right w:w="10" w:type="dxa"/>
        </w:tblCellMar>
        <w:tblLook w:val="04A0"/>
      </w:tblPr>
      <w:tblGrid>
        <w:gridCol w:w="1843"/>
        <w:gridCol w:w="1559"/>
      </w:tblGrid>
      <w:tr w:rsidR="00407003" w:rsidRPr="0098405F" w:rsidTr="000478BD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03" w:rsidRPr="0098405F" w:rsidRDefault="00407003" w:rsidP="00817A0E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36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TAK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07003" w:rsidRPr="0098405F" w:rsidRDefault="00407003" w:rsidP="00817A0E">
            <w:pPr>
              <w:pStyle w:val="Akapitzlist"/>
              <w:widowControl w:val="0"/>
              <w:tabs>
                <w:tab w:val="left" w:pos="-3479"/>
              </w:tabs>
              <w:spacing w:after="0" w:line="276" w:lineRule="auto"/>
              <w:ind w:left="0"/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NSimSun" w:cstheme="minorHAnsi"/>
                <w:bCs/>
                <w:sz w:val="24"/>
                <w:szCs w:val="24"/>
                <w:shd w:val="clear" w:color="auto" w:fill="FFFFFF"/>
                <w:lang w:eastAsia="zh-CN" w:bidi="hi-IN"/>
              </w:rPr>
              <w:t>NIE</w:t>
            </w:r>
          </w:p>
        </w:tc>
      </w:tr>
    </w:tbl>
    <w:p w:rsidR="00407003" w:rsidRPr="0098405F" w:rsidRDefault="00407003" w:rsidP="00817A0E">
      <w:pPr>
        <w:widowControl w:val="0"/>
        <w:tabs>
          <w:tab w:val="left" w:pos="-3479"/>
        </w:tabs>
        <w:spacing w:after="0" w:line="276" w:lineRule="auto"/>
        <w:rPr>
          <w:rFonts w:eastAsia="NSimSun" w:cstheme="minorHAnsi"/>
          <w:sz w:val="24"/>
          <w:szCs w:val="24"/>
          <w:shd w:val="clear" w:color="auto" w:fill="FFFFFF"/>
          <w:lang w:eastAsia="zh-CN" w:bidi="hi-IN"/>
        </w:rPr>
      </w:pPr>
    </w:p>
    <w:p w:rsidR="00407003" w:rsidRPr="0098405F" w:rsidRDefault="00407003" w:rsidP="00C77EE6">
      <w:pPr>
        <w:widowControl w:val="0"/>
        <w:tabs>
          <w:tab w:val="left" w:pos="-3479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98405F">
        <w:rPr>
          <w:rFonts w:eastAsia="NSimSun" w:cstheme="minorHAnsi"/>
          <w:sz w:val="24"/>
          <w:szCs w:val="24"/>
          <w:shd w:val="clear" w:color="auto" w:fill="FFFFFF"/>
          <w:lang w:eastAsia="zh-CN" w:bidi="hi-IN"/>
        </w:rPr>
        <w:t xml:space="preserve">W przypadku odpowiedzi twierdzącej w tabeli poniżej należy skazać </w:t>
      </w:r>
      <w:r w:rsidRPr="0098405F">
        <w:rPr>
          <w:rFonts w:eastAsia="Times New Roman" w:cstheme="minorHAnsi"/>
          <w:sz w:val="24"/>
          <w:szCs w:val="24"/>
          <w:shd w:val="clear" w:color="auto" w:fill="FFFFFF"/>
          <w:lang w:eastAsia="zh-CN" w:bidi="hi-IN"/>
        </w:rPr>
        <w:t>nazwę (rodzaj) towaru lub usługi, których dostawa lub świadczenie będzie prowadzić do powstania u Zamawiającego obowiązku podatkowego zgodnie z przepisami o podatku od towarów i usług</w:t>
      </w:r>
      <w:r w:rsidR="00BA1E8D" w:rsidRPr="0098405F">
        <w:rPr>
          <w:rFonts w:eastAsia="Times New Roman" w:cstheme="minorHAnsi"/>
          <w:sz w:val="24"/>
          <w:szCs w:val="24"/>
          <w:shd w:val="clear" w:color="auto" w:fill="FFFFFF"/>
          <w:lang w:eastAsia="zh-CN" w:bidi="hi-IN"/>
        </w:rPr>
        <w:t>,</w:t>
      </w:r>
      <w:r w:rsidRPr="0098405F">
        <w:rPr>
          <w:rFonts w:eastAsia="Times New Roman" w:cstheme="minorHAnsi"/>
          <w:sz w:val="24"/>
          <w:szCs w:val="24"/>
          <w:shd w:val="clear" w:color="auto" w:fill="FFFFFF"/>
          <w:lang w:eastAsia="zh-CN" w:bidi="hi-IN"/>
        </w:rPr>
        <w:t xml:space="preserve"> wartoś</w:t>
      </w:r>
      <w:r w:rsidR="007D0FD7" w:rsidRPr="0098405F">
        <w:rPr>
          <w:rFonts w:eastAsia="Times New Roman" w:cstheme="minorHAnsi"/>
          <w:sz w:val="24"/>
          <w:szCs w:val="24"/>
          <w:shd w:val="clear" w:color="auto" w:fill="FFFFFF"/>
          <w:lang w:eastAsia="zh-CN" w:bidi="hi-IN"/>
        </w:rPr>
        <w:t>ć</w:t>
      </w:r>
      <w:r w:rsidRPr="0098405F">
        <w:rPr>
          <w:rFonts w:eastAsia="Times New Roman" w:cstheme="minorHAnsi"/>
          <w:sz w:val="24"/>
          <w:szCs w:val="24"/>
          <w:shd w:val="clear" w:color="auto" w:fill="FFFFFF"/>
          <w:lang w:eastAsia="zh-CN" w:bidi="hi-IN"/>
        </w:rPr>
        <w:t xml:space="preserve"> </w:t>
      </w:r>
      <w:r w:rsidR="007D0FD7" w:rsidRPr="0098405F">
        <w:rPr>
          <w:rFonts w:eastAsia="Times New Roman" w:cstheme="minorHAnsi"/>
          <w:sz w:val="24"/>
          <w:szCs w:val="24"/>
          <w:shd w:val="clear" w:color="auto" w:fill="FFFFFF"/>
          <w:lang w:eastAsia="zh-CN" w:bidi="hi-IN"/>
        </w:rPr>
        <w:t xml:space="preserve">tego </w:t>
      </w:r>
      <w:r w:rsidRPr="0098405F">
        <w:rPr>
          <w:rFonts w:eastAsia="Times New Roman" w:cstheme="minorHAnsi"/>
          <w:sz w:val="24"/>
          <w:szCs w:val="24"/>
          <w:shd w:val="clear" w:color="auto" w:fill="FFFFFF"/>
          <w:lang w:eastAsia="zh-CN" w:bidi="hi-IN"/>
        </w:rPr>
        <w:t>towaru lub usługi</w:t>
      </w:r>
      <w:r w:rsidR="007D0FD7" w:rsidRPr="0098405F">
        <w:rPr>
          <w:rFonts w:eastAsia="Times New Roman" w:cstheme="minorHAnsi"/>
          <w:sz w:val="24"/>
          <w:szCs w:val="24"/>
          <w:shd w:val="clear" w:color="auto" w:fill="FFFFFF"/>
          <w:lang w:eastAsia="zh-CN" w:bidi="hi-IN"/>
        </w:rPr>
        <w:t xml:space="preserve"> bez kwoty podatku oraz stawki podatku od towarów i usług, która zgodnie z wiedzą Wykonawcy będzie miała zastosowanie</w:t>
      </w:r>
      <w:r w:rsidRPr="0098405F">
        <w:rPr>
          <w:rFonts w:eastAsia="Times New Roman" w:cstheme="minorHAnsi"/>
          <w:sz w:val="24"/>
          <w:szCs w:val="24"/>
          <w:shd w:val="clear" w:color="auto" w:fill="FFFFFF"/>
          <w:lang w:eastAsia="zh-CN" w:bidi="hi-IN"/>
        </w:rPr>
        <w:t>.</w:t>
      </w:r>
    </w:p>
    <w:tbl>
      <w:tblPr>
        <w:tblW w:w="9062" w:type="dxa"/>
        <w:tblCellMar>
          <w:left w:w="10" w:type="dxa"/>
          <w:right w:w="10" w:type="dxa"/>
        </w:tblCellMar>
        <w:tblLook w:val="04A0"/>
      </w:tblPr>
      <w:tblGrid>
        <w:gridCol w:w="4248"/>
        <w:gridCol w:w="2126"/>
        <w:gridCol w:w="2688"/>
      </w:tblGrid>
      <w:tr w:rsidR="007D0FD7" w:rsidRPr="0098405F" w:rsidTr="0032418F">
        <w:trPr>
          <w:trHeight w:val="1068"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FD7" w:rsidRPr="0098405F" w:rsidRDefault="007D0FD7" w:rsidP="00817A0E">
            <w:pPr>
              <w:widowControl w:val="0"/>
              <w:spacing w:after="0" w:line="276" w:lineRule="auto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>nazwa (rodzaj) towaru lub usługi: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FD7" w:rsidRPr="0098405F" w:rsidRDefault="007D0FD7" w:rsidP="00817A0E">
            <w:pPr>
              <w:widowControl w:val="0"/>
              <w:spacing w:after="0" w:line="276" w:lineRule="auto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 xml:space="preserve">wartość bez kwoty podatku towaru lub usługi oraz </w:t>
            </w:r>
            <w:r w:rsidR="0032418F"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>(zł)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FD7" w:rsidRPr="0098405F" w:rsidRDefault="007D0FD7" w:rsidP="00817A0E">
            <w:pPr>
              <w:widowControl w:val="0"/>
              <w:spacing w:after="0" w:line="276" w:lineRule="auto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>stawka podatku VAT</w:t>
            </w:r>
            <w:r w:rsidR="0032418F"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 xml:space="preserve">, która </w:t>
            </w:r>
            <w:proofErr w:type="spellStart"/>
            <w:r w:rsidR="0032418F"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>wg</w:t>
            </w:r>
            <w:proofErr w:type="spellEnd"/>
            <w:r w:rsidR="0032418F"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>. Wykonawcy będzie miała zastosowanie</w:t>
            </w:r>
            <w:r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 xml:space="preserve"> (%)</w:t>
            </w:r>
          </w:p>
        </w:tc>
      </w:tr>
      <w:tr w:rsidR="007D0FD7" w:rsidRPr="0098405F" w:rsidTr="0032418F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FD7" w:rsidRPr="0098405F" w:rsidRDefault="007D0FD7" w:rsidP="00817A0E">
            <w:pPr>
              <w:widowControl w:val="0"/>
              <w:spacing w:after="0" w:line="276" w:lineRule="auto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FD7" w:rsidRPr="0098405F" w:rsidRDefault="0032418F" w:rsidP="0032418F">
            <w:pPr>
              <w:widowControl w:val="0"/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>zł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FD7" w:rsidRPr="0098405F" w:rsidRDefault="0032418F" w:rsidP="0032418F">
            <w:pPr>
              <w:widowControl w:val="0"/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>%</w:t>
            </w:r>
          </w:p>
        </w:tc>
      </w:tr>
      <w:tr w:rsidR="007D0FD7" w:rsidRPr="0098405F" w:rsidTr="0032418F"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FD7" w:rsidRPr="0098405F" w:rsidRDefault="007D0FD7" w:rsidP="00817A0E">
            <w:pPr>
              <w:widowControl w:val="0"/>
              <w:spacing w:after="0" w:line="276" w:lineRule="auto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0FD7" w:rsidRPr="0098405F" w:rsidRDefault="0032418F" w:rsidP="0032418F">
            <w:pPr>
              <w:widowControl w:val="0"/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>zł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0FD7" w:rsidRPr="0098405F" w:rsidRDefault="0032418F" w:rsidP="0032418F">
            <w:pPr>
              <w:widowControl w:val="0"/>
              <w:spacing w:after="0" w:line="276" w:lineRule="auto"/>
              <w:jc w:val="right"/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98405F">
              <w:rPr>
                <w:rFonts w:eastAsia="Times New Roman" w:cstheme="minorHAnsi"/>
                <w:sz w:val="24"/>
                <w:szCs w:val="24"/>
                <w:shd w:val="clear" w:color="auto" w:fill="FFFFFF"/>
                <w:lang w:eastAsia="zh-CN" w:bidi="hi-IN"/>
              </w:rPr>
              <w:t>%</w:t>
            </w:r>
          </w:p>
        </w:tc>
      </w:tr>
    </w:tbl>
    <w:p w:rsidR="00060E11" w:rsidRDefault="00060E11" w:rsidP="00060E11">
      <w:pPr>
        <w:pStyle w:val="Akapitzlist"/>
        <w:spacing w:after="0" w:line="276" w:lineRule="auto"/>
        <w:ind w:left="0"/>
        <w:rPr>
          <w:rFonts w:cstheme="minorHAnsi"/>
          <w:color w:val="000000"/>
          <w:sz w:val="24"/>
          <w:szCs w:val="24"/>
          <w:shd w:val="clear" w:color="auto" w:fill="FFFFFF"/>
          <w:lang w:eastAsia="zh-CN" w:bidi="hi-IN"/>
        </w:rPr>
      </w:pPr>
    </w:p>
    <w:p w:rsidR="00290F6C" w:rsidRPr="00A1248E" w:rsidRDefault="00290F6C" w:rsidP="00C77EE6">
      <w:pPr>
        <w:pStyle w:val="Akapitzlist"/>
        <w:numPr>
          <w:ilvl w:val="1"/>
          <w:numId w:val="34"/>
        </w:numPr>
        <w:spacing w:after="0" w:line="276" w:lineRule="auto"/>
        <w:ind w:left="0" w:firstLine="0"/>
        <w:jc w:val="both"/>
        <w:rPr>
          <w:rFonts w:cstheme="minorHAnsi"/>
          <w:color w:val="000000"/>
          <w:sz w:val="24"/>
          <w:szCs w:val="24"/>
          <w:shd w:val="clear" w:color="auto" w:fill="FFFFFF"/>
          <w:lang w:eastAsia="zh-CN" w:bidi="hi-IN"/>
        </w:rPr>
      </w:pPr>
      <w:r w:rsidRPr="00A1248E">
        <w:rPr>
          <w:rFonts w:cstheme="minorHAnsi"/>
          <w:color w:val="000000"/>
          <w:sz w:val="24"/>
          <w:szCs w:val="24"/>
          <w:shd w:val="clear" w:color="auto" w:fill="FFFFFF"/>
          <w:lang w:eastAsia="zh-CN" w:bidi="hi-IN"/>
        </w:rPr>
        <w:t>Oświadczam/my</w:t>
      </w:r>
      <w:r w:rsidRPr="00A1248E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eastAsia="zh-CN" w:bidi="hi-IN"/>
        </w:rPr>
        <w:t>, że</w:t>
      </w:r>
      <w:r w:rsidRPr="00A1248E">
        <w:rPr>
          <w:rFonts w:cstheme="minorHAnsi"/>
          <w:sz w:val="24"/>
          <w:szCs w:val="24"/>
          <w:shd w:val="clear" w:color="auto" w:fill="FFFFFF"/>
          <w:lang w:eastAsia="zh-CN" w:bidi="hi-IN"/>
        </w:rPr>
        <w:t xml:space="preserve"> niżej podaną część/zakres zamówienia, wykonywać będą w moim/naszym imieniu podwykonawcy </w:t>
      </w:r>
      <w:r w:rsidRPr="00A1248E">
        <w:rPr>
          <w:rFonts w:cstheme="minorHAnsi"/>
          <w:sz w:val="24"/>
          <w:szCs w:val="24"/>
        </w:rPr>
        <w:t>(niniejszy punkt Wykonawca wypełnia jeśli dotyczy):</w:t>
      </w:r>
    </w:p>
    <w:p w:rsidR="00290F6C" w:rsidRPr="00A1248E" w:rsidRDefault="00290F6C" w:rsidP="00C77EE6">
      <w:pPr>
        <w:spacing w:after="0" w:line="276" w:lineRule="auto"/>
        <w:jc w:val="both"/>
        <w:rPr>
          <w:rFonts w:cstheme="minorHAnsi"/>
          <w:sz w:val="24"/>
          <w:szCs w:val="24"/>
        </w:rPr>
      </w:pPr>
    </w:p>
    <w:p w:rsidR="00407003" w:rsidRDefault="00407003" w:rsidP="00C77EE6">
      <w:pPr>
        <w:spacing w:after="0" w:line="276" w:lineRule="auto"/>
        <w:jc w:val="both"/>
        <w:rPr>
          <w:rFonts w:cstheme="minorHAnsi"/>
          <w:sz w:val="24"/>
          <w:szCs w:val="24"/>
        </w:rPr>
      </w:pPr>
      <w:r w:rsidRPr="00A1248E">
        <w:rPr>
          <w:rFonts w:cstheme="minorHAnsi"/>
          <w:sz w:val="24"/>
          <w:szCs w:val="24"/>
        </w:rPr>
        <w:t xml:space="preserve">(poniżej w tabeli Wykonawca wskazuje części lub zakresy zamówienia oraz </w:t>
      </w:r>
      <w:bookmarkStart w:id="2" w:name="_Hlk53736497"/>
      <w:r w:rsidRPr="00A1248E">
        <w:rPr>
          <w:rFonts w:cstheme="minorHAnsi"/>
          <w:sz w:val="24"/>
          <w:szCs w:val="24"/>
        </w:rPr>
        <w:t>firmy podwykonawcy</w:t>
      </w:r>
      <w:bookmarkEnd w:id="2"/>
      <w:r w:rsidRPr="00A1248E">
        <w:rPr>
          <w:rFonts w:cstheme="minorHAnsi"/>
          <w:sz w:val="24"/>
          <w:szCs w:val="24"/>
        </w:rPr>
        <w:t>):</w:t>
      </w:r>
    </w:p>
    <w:p w:rsidR="00822DE5" w:rsidRDefault="00822DE5" w:rsidP="00817A0E">
      <w:pPr>
        <w:spacing w:after="0" w:line="276" w:lineRule="auto"/>
        <w:rPr>
          <w:rFonts w:cstheme="minorHAnsi"/>
          <w:sz w:val="24"/>
          <w:szCs w:val="24"/>
        </w:rPr>
      </w:pPr>
    </w:p>
    <w:tbl>
      <w:tblPr>
        <w:tblW w:w="9067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3685"/>
        <w:gridCol w:w="5382"/>
      </w:tblGrid>
      <w:tr w:rsidR="00822DE5" w:rsidRPr="00987596" w:rsidTr="00CB409C"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22DE5" w:rsidRPr="00987596" w:rsidRDefault="00822DE5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>Podmiot udostępniający zasoby</w:t>
            </w:r>
          </w:p>
          <w:p w:rsidR="00822DE5" w:rsidRPr="00987596" w:rsidRDefault="00822DE5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>(nazwa/imię i nazwisko/</w:t>
            </w:r>
          </w:p>
          <w:p w:rsidR="00822DE5" w:rsidRPr="00987596" w:rsidRDefault="00822DE5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>siedziba/miejsce prowadzenia działalności gospodarczej/ miejsce zamieszkania)</w:t>
            </w:r>
          </w:p>
        </w:tc>
        <w:tc>
          <w:tcPr>
            <w:tcW w:w="5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22DE5" w:rsidRPr="00987596" w:rsidRDefault="00822DE5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>Zakres dostępnych Wykonawcy</w:t>
            </w:r>
          </w:p>
          <w:p w:rsidR="00822DE5" w:rsidRPr="00987596" w:rsidRDefault="00822DE5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 xml:space="preserve">zasobów podmiotu </w:t>
            </w:r>
            <w:r w:rsidR="00D5732F" w:rsidRPr="00987596">
              <w:rPr>
                <w:rFonts w:asciiTheme="minorHAnsi" w:hAnsiTheme="minorHAnsi" w:cstheme="minorHAnsi"/>
              </w:rPr>
              <w:t>udostępniającego</w:t>
            </w:r>
            <w:r w:rsidRPr="00987596">
              <w:rPr>
                <w:rFonts w:asciiTheme="minorHAnsi" w:hAnsiTheme="minorHAnsi" w:cstheme="minorHAnsi"/>
              </w:rPr>
              <w:t xml:space="preserve"> zasoby:</w:t>
            </w:r>
          </w:p>
          <w:p w:rsidR="00822DE5" w:rsidRPr="00987596" w:rsidRDefault="00822DE5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>/proszę wpisać jakie zasoby udostępnia, np.: zdolności techniczne lub zawodowe, sytuacja finansowa lub ekonomiczna/</w:t>
            </w:r>
          </w:p>
        </w:tc>
      </w:tr>
      <w:tr w:rsidR="00822DE5" w:rsidRPr="00987596" w:rsidTr="00CB409C"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2DE5" w:rsidRPr="00987596" w:rsidRDefault="00822DE5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3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22DE5" w:rsidRPr="00987596" w:rsidRDefault="00822DE5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2B0214" w:rsidRPr="002B0214" w:rsidRDefault="002B0214" w:rsidP="00C77EE6">
      <w:pPr>
        <w:pStyle w:val="Normalny1"/>
        <w:spacing w:line="276" w:lineRule="auto"/>
        <w:jc w:val="both"/>
        <w:rPr>
          <w:rFonts w:asciiTheme="minorHAnsi" w:hAnsiTheme="minorHAnsi" w:cstheme="minorHAnsi"/>
        </w:rPr>
      </w:pPr>
      <w:r w:rsidRPr="002B0214">
        <w:rPr>
          <w:rFonts w:asciiTheme="minorHAnsi" w:hAnsiTheme="minorHAnsi" w:cstheme="minorHAnsi"/>
        </w:rPr>
        <w:lastRenderedPageBreak/>
        <w:t xml:space="preserve">(w przypadku nie wskazania podmiotu </w:t>
      </w:r>
      <w:r w:rsidR="005D5396" w:rsidRPr="002B0214">
        <w:rPr>
          <w:rFonts w:asciiTheme="minorHAnsi" w:hAnsiTheme="minorHAnsi" w:cstheme="minorHAnsi"/>
        </w:rPr>
        <w:t>udostępniającego</w:t>
      </w:r>
      <w:r w:rsidRPr="002B0214">
        <w:rPr>
          <w:rFonts w:asciiTheme="minorHAnsi" w:hAnsiTheme="minorHAnsi" w:cstheme="minorHAnsi"/>
        </w:rPr>
        <w:t xml:space="preserve"> zasób Wykonawcy, Zamawiający uzna, że Wykonawca nie będzie polegał na zasobach podmiotów trzecich i samodzielnie wykaże spełnianie warunków udziału w postępowaniu)</w:t>
      </w:r>
    </w:p>
    <w:p w:rsidR="002B0214" w:rsidRPr="002B0214" w:rsidRDefault="002B0214" w:rsidP="002B0214">
      <w:pPr>
        <w:pStyle w:val="Normalny1"/>
        <w:spacing w:line="276" w:lineRule="auto"/>
        <w:rPr>
          <w:rFonts w:asciiTheme="minorHAnsi" w:hAnsiTheme="minorHAnsi" w:cstheme="minorHAnsi"/>
        </w:rPr>
      </w:pPr>
    </w:p>
    <w:p w:rsidR="002B0214" w:rsidRPr="002B0214" w:rsidRDefault="002B0214" w:rsidP="002B0214">
      <w:pPr>
        <w:pStyle w:val="Normalny1"/>
        <w:spacing w:line="276" w:lineRule="auto"/>
        <w:rPr>
          <w:rFonts w:asciiTheme="minorHAnsi" w:hAnsiTheme="minorHAnsi" w:cstheme="minorHAnsi"/>
        </w:rPr>
      </w:pPr>
      <w:r w:rsidRPr="002B0214">
        <w:rPr>
          <w:rFonts w:asciiTheme="minorHAnsi" w:hAnsiTheme="minorHAnsi" w:cstheme="minorHAnsi"/>
        </w:rPr>
        <w:t>Uwaga:</w:t>
      </w:r>
    </w:p>
    <w:p w:rsidR="002B0214" w:rsidRPr="002B0214" w:rsidRDefault="002B0214" w:rsidP="00C77EE6">
      <w:pPr>
        <w:pStyle w:val="Normalny1"/>
        <w:spacing w:line="276" w:lineRule="auto"/>
        <w:jc w:val="both"/>
        <w:rPr>
          <w:rFonts w:asciiTheme="minorHAnsi" w:hAnsiTheme="minorHAnsi" w:cstheme="minorHAnsi"/>
        </w:rPr>
      </w:pPr>
      <w:r w:rsidRPr="002B0214">
        <w:rPr>
          <w:rFonts w:asciiTheme="minorHAnsi" w:hAnsiTheme="minorHAnsi" w:cstheme="minorHAnsi"/>
        </w:rPr>
        <w:t>W przypadku polegania na zasobach podmiotów trzecich należy złożyć wraz z ofertą dla podmiotu udostępniającego zasoby:</w:t>
      </w:r>
    </w:p>
    <w:p w:rsidR="002B0214" w:rsidRPr="002B0214" w:rsidRDefault="002B0214" w:rsidP="00C77EE6">
      <w:pPr>
        <w:pStyle w:val="Akapitzlist"/>
        <w:widowControl w:val="0"/>
        <w:numPr>
          <w:ilvl w:val="0"/>
          <w:numId w:val="43"/>
        </w:numPr>
        <w:suppressAutoHyphens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 xml:space="preserve">zobowiązanie podmiotu udostępniającego zasoby lub inny podmiotowy środek dowodowy potwierdzający, że Wykonawca realizując zamówienie, będzie dysponował niezbędnymi zasobami tych podmiotów – zgodnie z zapisem Rozdziału IX, ust. 1, </w:t>
      </w:r>
      <w:proofErr w:type="spellStart"/>
      <w:r w:rsidRPr="002B0214">
        <w:rPr>
          <w:rFonts w:cstheme="minorHAnsi"/>
          <w:sz w:val="24"/>
          <w:szCs w:val="24"/>
        </w:rPr>
        <w:t>pkt</w:t>
      </w:r>
      <w:proofErr w:type="spellEnd"/>
      <w:r w:rsidRPr="002B0214">
        <w:rPr>
          <w:rFonts w:cstheme="minorHAnsi"/>
          <w:sz w:val="24"/>
          <w:szCs w:val="24"/>
        </w:rPr>
        <w:t xml:space="preserve"> 1.3. SWZ;</w:t>
      </w:r>
    </w:p>
    <w:p w:rsidR="002B0214" w:rsidRPr="002B0214" w:rsidRDefault="002B0214" w:rsidP="00C77EE6">
      <w:pPr>
        <w:pStyle w:val="Akapitzlist"/>
        <w:widowControl w:val="0"/>
        <w:numPr>
          <w:ilvl w:val="0"/>
          <w:numId w:val="43"/>
        </w:numPr>
        <w:suppressAutoHyphens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>oświadczenie w formie Jednolitego Europejskiego Dokumentu Zamówienia o niepodleganiu wykluczeniu oraz spełnianiu warunków udziału w postępowaniu – złożone odrębnie i podpisany/</w:t>
      </w:r>
      <w:proofErr w:type="spellStart"/>
      <w:r w:rsidRPr="002B0214">
        <w:rPr>
          <w:rFonts w:cstheme="minorHAnsi"/>
          <w:sz w:val="24"/>
          <w:szCs w:val="24"/>
        </w:rPr>
        <w:t>ne</w:t>
      </w:r>
      <w:proofErr w:type="spellEnd"/>
      <w:r w:rsidRPr="002B0214">
        <w:rPr>
          <w:rFonts w:cstheme="minorHAnsi"/>
          <w:sz w:val="24"/>
          <w:szCs w:val="24"/>
        </w:rPr>
        <w:t xml:space="preserve"> przez podmiot/ty udostępniający/</w:t>
      </w:r>
      <w:proofErr w:type="spellStart"/>
      <w:r w:rsidRPr="002B0214">
        <w:rPr>
          <w:rFonts w:cstheme="minorHAnsi"/>
          <w:sz w:val="24"/>
          <w:szCs w:val="24"/>
        </w:rPr>
        <w:t>ce</w:t>
      </w:r>
      <w:proofErr w:type="spellEnd"/>
      <w:r w:rsidRPr="002B0214">
        <w:rPr>
          <w:rFonts w:cstheme="minorHAnsi"/>
          <w:sz w:val="24"/>
          <w:szCs w:val="24"/>
        </w:rPr>
        <w:t xml:space="preserve"> zasoby zgodnie ze wzorem stanowiącym Dodatek nr 2a do SWZ; </w:t>
      </w:r>
    </w:p>
    <w:p w:rsidR="002B0214" w:rsidRPr="002B0214" w:rsidRDefault="002B0214" w:rsidP="00C77EE6">
      <w:pPr>
        <w:pStyle w:val="Akapitzlist"/>
        <w:widowControl w:val="0"/>
        <w:numPr>
          <w:ilvl w:val="0"/>
          <w:numId w:val="43"/>
        </w:numPr>
        <w:suppressAutoHyphens/>
        <w:spacing w:after="0" w:line="240" w:lineRule="auto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>oświadczenie podmiotu udostępniającego zasoby ze wzorem stanowiącym Dodatek nr 3a do SWZ;</w:t>
      </w:r>
    </w:p>
    <w:p w:rsidR="002B0214" w:rsidRPr="002B0214" w:rsidRDefault="002B0214" w:rsidP="00C77EE6">
      <w:pPr>
        <w:pStyle w:val="Akapitzlist"/>
        <w:widowControl w:val="0"/>
        <w:numPr>
          <w:ilvl w:val="0"/>
          <w:numId w:val="43"/>
        </w:numPr>
        <w:suppressAutoHyphens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>w celu potwierdzenia czy osoba/y podpisująca/</w:t>
      </w:r>
      <w:proofErr w:type="spellStart"/>
      <w:r w:rsidRPr="002B0214">
        <w:rPr>
          <w:rFonts w:cstheme="minorHAnsi"/>
          <w:sz w:val="24"/>
          <w:szCs w:val="24"/>
        </w:rPr>
        <w:t>ce</w:t>
      </w:r>
      <w:proofErr w:type="spellEnd"/>
      <w:r w:rsidRPr="002B0214">
        <w:rPr>
          <w:rFonts w:cstheme="minorHAnsi"/>
          <w:sz w:val="24"/>
          <w:szCs w:val="24"/>
        </w:rPr>
        <w:t xml:space="preserve"> dokumenty, o których mowa w lit. a), b) i c) powyżej jest/są umocowana/e do działania w imieniu podmiotu udostępniającego zasoby należy złożyć:</w:t>
      </w:r>
    </w:p>
    <w:p w:rsidR="002B0214" w:rsidRPr="002B0214" w:rsidRDefault="002B0214" w:rsidP="00C77EE6">
      <w:pPr>
        <w:pStyle w:val="Akapitzlist"/>
        <w:widowControl w:val="0"/>
        <w:numPr>
          <w:ilvl w:val="0"/>
          <w:numId w:val="44"/>
        </w:numPr>
        <w:suppressAutoHyphens/>
        <w:spacing w:after="0" w:line="276" w:lineRule="auto"/>
        <w:ind w:left="993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>odpis lub informację z Krajowego Rejestru Sądowego, Centralnej Ewidencji i Informacji o Działalności Gospodarczej lub innego właściwego rejestru, chyba że Zmawiający może je uzyskać za pomocą bezpłatnych i ogólnodostępnych baz danych, o ile wskazano dane umożliwiające dostęp do tych dokumentów lub</w:t>
      </w:r>
    </w:p>
    <w:p w:rsidR="002B0214" w:rsidRPr="002B0214" w:rsidRDefault="002B0214" w:rsidP="00C77EE6">
      <w:pPr>
        <w:pStyle w:val="Akapitzlist"/>
        <w:widowControl w:val="0"/>
        <w:numPr>
          <w:ilvl w:val="0"/>
          <w:numId w:val="44"/>
        </w:numPr>
        <w:suppressAutoHyphens/>
        <w:spacing w:after="0" w:line="276" w:lineRule="auto"/>
        <w:ind w:left="993"/>
        <w:jc w:val="both"/>
        <w:textAlignment w:val="baseline"/>
        <w:rPr>
          <w:rFonts w:cstheme="minorHAnsi"/>
          <w:sz w:val="24"/>
          <w:szCs w:val="24"/>
        </w:rPr>
      </w:pPr>
      <w:r w:rsidRPr="002B0214">
        <w:rPr>
          <w:rFonts w:cstheme="minorHAnsi"/>
          <w:sz w:val="24"/>
          <w:szCs w:val="24"/>
        </w:rPr>
        <w:t>pełnomocnictwo lub inny dokument, gdy umocowanie nie wynika z tych dokumentów rejestrowych.</w:t>
      </w:r>
    </w:p>
    <w:p w:rsidR="000225BF" w:rsidRPr="00060E11" w:rsidRDefault="000225BF" w:rsidP="00060E11">
      <w:pPr>
        <w:widowControl w:val="0"/>
        <w:tabs>
          <w:tab w:val="left" w:pos="-4273"/>
          <w:tab w:val="left" w:pos="489"/>
        </w:tabs>
        <w:suppressAutoHyphens/>
        <w:autoSpaceDN w:val="0"/>
        <w:spacing w:after="0" w:line="276" w:lineRule="auto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</w:p>
    <w:p w:rsidR="005D5396" w:rsidRPr="00C77EE6" w:rsidRDefault="005D5396" w:rsidP="00C77EE6">
      <w:pPr>
        <w:pStyle w:val="Akapitzlist"/>
        <w:widowControl w:val="0"/>
        <w:numPr>
          <w:ilvl w:val="1"/>
          <w:numId w:val="34"/>
        </w:numPr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  <w:r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 xml:space="preserve"> </w:t>
      </w:r>
      <w:r w:rsidRPr="00C77EE6">
        <w:rPr>
          <w:rFonts w:cstheme="minorHAnsi"/>
          <w:color w:val="000000"/>
          <w:sz w:val="24"/>
          <w:szCs w:val="24"/>
          <w:shd w:val="clear" w:color="auto" w:fill="FFFFFF"/>
          <w:lang w:bidi="hi-IN"/>
        </w:rPr>
        <w:t>Oświadczam/my</w:t>
      </w:r>
      <w:r w:rsidRPr="00C77EE6">
        <w:rPr>
          <w:rFonts w:eastAsia="Times New Roman" w:cstheme="minorHAnsi"/>
          <w:bCs/>
          <w:color w:val="000000"/>
          <w:sz w:val="24"/>
          <w:szCs w:val="24"/>
          <w:shd w:val="clear" w:color="auto" w:fill="FFFFFF"/>
          <w:lang w:bidi="hi-IN"/>
        </w:rPr>
        <w:t>, że</w:t>
      </w:r>
      <w:r w:rsidRPr="00C77EE6">
        <w:rPr>
          <w:rFonts w:cstheme="minorHAnsi"/>
          <w:sz w:val="24"/>
          <w:szCs w:val="24"/>
          <w:shd w:val="clear" w:color="auto" w:fill="FFFFFF"/>
          <w:lang w:bidi="hi-IN"/>
        </w:rPr>
        <w:t xml:space="preserve"> niżej podaną część/zakres zamówienia, wykonywać będą w moim/naszym imieniu podwykonawcy </w:t>
      </w:r>
      <w:r w:rsidRPr="00C77EE6">
        <w:rPr>
          <w:rFonts w:cstheme="minorHAnsi"/>
          <w:sz w:val="24"/>
          <w:szCs w:val="24"/>
        </w:rPr>
        <w:t>(niniejszy punkt Wykonawca wypełnia jeśli dotyczy):</w:t>
      </w:r>
    </w:p>
    <w:p w:rsidR="005D5396" w:rsidRPr="00C77EE6" w:rsidRDefault="005D5396" w:rsidP="00C77EE6">
      <w:pPr>
        <w:pStyle w:val="Normalny1"/>
        <w:spacing w:line="276" w:lineRule="auto"/>
        <w:jc w:val="both"/>
        <w:rPr>
          <w:rFonts w:asciiTheme="minorHAnsi" w:hAnsiTheme="minorHAnsi" w:cstheme="minorHAnsi"/>
        </w:rPr>
      </w:pPr>
      <w:r w:rsidRPr="00C77EE6">
        <w:rPr>
          <w:rFonts w:asciiTheme="minorHAnsi" w:hAnsiTheme="minorHAnsi" w:cstheme="minorHAnsi"/>
        </w:rPr>
        <w:t>(poniżej w tabeli Wykonawca wskazuje części lub zakresy zamówienia oraz firmy podwykonawcy):</w:t>
      </w:r>
    </w:p>
    <w:tbl>
      <w:tblPr>
        <w:tblW w:w="906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4A0"/>
      </w:tblPr>
      <w:tblGrid>
        <w:gridCol w:w="4532"/>
        <w:gridCol w:w="4530"/>
      </w:tblGrid>
      <w:tr w:rsidR="005D5396" w:rsidRPr="00987596" w:rsidTr="00CB409C">
        <w:tc>
          <w:tcPr>
            <w:tcW w:w="4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D5396" w:rsidRPr="00987596" w:rsidRDefault="005D5396" w:rsidP="00CB409C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  <w:r w:rsidRPr="00987596">
              <w:rPr>
                <w:rFonts w:asciiTheme="minorHAnsi" w:eastAsia="NSimSun" w:hAnsiTheme="minorHAnsi" w:cstheme="minorHAnsi"/>
                <w:shd w:val="clear" w:color="auto" w:fill="FFFFFF"/>
              </w:rPr>
              <w:t>część lub zakres zamówienia:</w:t>
            </w: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D5396" w:rsidRPr="00987596" w:rsidRDefault="005D5396" w:rsidP="00CB409C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  <w:r w:rsidRPr="00987596">
              <w:rPr>
                <w:rFonts w:asciiTheme="minorHAnsi" w:eastAsia="NSimSun" w:hAnsiTheme="minorHAnsi" w:cstheme="minorHAnsi"/>
                <w:shd w:val="clear" w:color="auto" w:fill="FFFFFF"/>
              </w:rPr>
              <w:t>firma podwykonawcy:</w:t>
            </w:r>
          </w:p>
        </w:tc>
      </w:tr>
      <w:tr w:rsidR="005D5396" w:rsidRPr="00987596" w:rsidTr="00CB409C">
        <w:tc>
          <w:tcPr>
            <w:tcW w:w="4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D5396" w:rsidRPr="00987596" w:rsidRDefault="005D5396" w:rsidP="00CB409C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D5396" w:rsidRPr="00987596" w:rsidRDefault="005D5396" w:rsidP="00CB409C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</w:p>
        </w:tc>
      </w:tr>
      <w:tr w:rsidR="005D5396" w:rsidRPr="00987596" w:rsidTr="00CB409C">
        <w:tc>
          <w:tcPr>
            <w:tcW w:w="4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D5396" w:rsidRPr="00987596" w:rsidRDefault="005D5396" w:rsidP="00CB409C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</w:p>
        </w:tc>
        <w:tc>
          <w:tcPr>
            <w:tcW w:w="4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:rsidR="005D5396" w:rsidRPr="00987596" w:rsidRDefault="005D5396" w:rsidP="00CB409C">
            <w:pPr>
              <w:pStyle w:val="Normalny1"/>
              <w:spacing w:line="276" w:lineRule="auto"/>
              <w:rPr>
                <w:rFonts w:asciiTheme="minorHAnsi" w:eastAsia="NSimSun" w:hAnsiTheme="minorHAnsi" w:cstheme="minorHAnsi"/>
                <w:shd w:val="clear" w:color="auto" w:fill="FFFFFF"/>
              </w:rPr>
            </w:pPr>
          </w:p>
        </w:tc>
      </w:tr>
    </w:tbl>
    <w:p w:rsidR="005D5396" w:rsidRDefault="005D5396" w:rsidP="005D5396">
      <w:pPr>
        <w:pStyle w:val="Akapitzlist"/>
        <w:widowControl w:val="0"/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</w:p>
    <w:p w:rsidR="006C7B97" w:rsidRPr="006C7B97" w:rsidRDefault="006C7B97" w:rsidP="00C77EE6">
      <w:pPr>
        <w:pStyle w:val="Akapitzlist"/>
        <w:widowControl w:val="0"/>
        <w:numPr>
          <w:ilvl w:val="1"/>
          <w:numId w:val="34"/>
        </w:numPr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  <w:r>
        <w:rPr>
          <w:rFonts w:eastAsia="NSimSun" w:cstheme="minorHAnsi"/>
          <w:bCs/>
          <w:shd w:val="clear" w:color="auto" w:fill="FFFFFF"/>
          <w:lang w:bidi="hi-IN"/>
        </w:rPr>
        <w:t xml:space="preserve"> </w:t>
      </w:r>
      <w:r w:rsidRPr="006C7B97">
        <w:rPr>
          <w:rFonts w:eastAsia="NSimSun" w:cstheme="minorHAnsi"/>
          <w:bCs/>
          <w:sz w:val="24"/>
          <w:szCs w:val="24"/>
          <w:shd w:val="clear" w:color="auto" w:fill="FFFFFF"/>
          <w:lang w:bidi="hi-IN"/>
        </w:rPr>
        <w:t xml:space="preserve">Oświadczam/my, iż </w:t>
      </w:r>
      <w:r w:rsidRPr="006C7B97">
        <w:rPr>
          <w:rFonts w:cstheme="minorHAnsi"/>
          <w:sz w:val="24"/>
          <w:szCs w:val="24"/>
        </w:rPr>
        <w:t>niżej wymienieni Wykonawcy wspólnie ubiegający się o udzielenie zamówienia wykonają następujące czynności składające się na przedmiot zamówienia</w:t>
      </w:r>
    </w:p>
    <w:p w:rsidR="006C7B97" w:rsidRDefault="006C7B97" w:rsidP="00C77EE6">
      <w:pPr>
        <w:pStyle w:val="Akapitzlist"/>
        <w:tabs>
          <w:tab w:val="left" w:pos="-4273"/>
          <w:tab w:val="left" w:pos="284"/>
        </w:tabs>
        <w:spacing w:after="0" w:line="276" w:lineRule="auto"/>
        <w:ind w:left="0"/>
        <w:jc w:val="both"/>
        <w:rPr>
          <w:rFonts w:cstheme="minorHAnsi"/>
          <w:sz w:val="24"/>
          <w:szCs w:val="24"/>
        </w:rPr>
      </w:pPr>
      <w:r w:rsidRPr="006C7B97">
        <w:rPr>
          <w:rFonts w:cstheme="minorHAnsi"/>
          <w:sz w:val="24"/>
          <w:szCs w:val="24"/>
        </w:rPr>
        <w:t>(poniższą tabelę wypełniają jedynie Wykonawcy, którzy wspólnie ubiegają się o udzielenie zamówienia):</w:t>
      </w:r>
    </w:p>
    <w:p w:rsidR="006C7B97" w:rsidRDefault="006C7B97" w:rsidP="006C7B97">
      <w:pPr>
        <w:pStyle w:val="Akapitzlist"/>
        <w:tabs>
          <w:tab w:val="left" w:pos="-4273"/>
          <w:tab w:val="left" w:pos="284"/>
        </w:tabs>
        <w:spacing w:after="0" w:line="276" w:lineRule="auto"/>
        <w:ind w:left="0"/>
        <w:rPr>
          <w:rFonts w:cstheme="minorHAnsi"/>
          <w:sz w:val="24"/>
          <w:szCs w:val="24"/>
        </w:rPr>
      </w:pPr>
    </w:p>
    <w:p w:rsidR="006C7B97" w:rsidRPr="006C7B97" w:rsidRDefault="006C7B97" w:rsidP="006C7B97">
      <w:pPr>
        <w:pStyle w:val="Akapitzlist"/>
        <w:tabs>
          <w:tab w:val="left" w:pos="-4273"/>
          <w:tab w:val="left" w:pos="284"/>
        </w:tabs>
        <w:spacing w:after="0" w:line="276" w:lineRule="auto"/>
        <w:ind w:left="0"/>
        <w:rPr>
          <w:rFonts w:eastAsia="NSimSun" w:cstheme="minorHAnsi"/>
          <w:bCs/>
          <w:sz w:val="24"/>
          <w:szCs w:val="24"/>
          <w:shd w:val="clear" w:color="auto" w:fill="FFFFFF"/>
          <w:lang w:bidi="hi-IN"/>
        </w:rPr>
      </w:pPr>
    </w:p>
    <w:tbl>
      <w:tblPr>
        <w:tblW w:w="9209" w:type="dxa"/>
        <w:tblInd w:w="-14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4896"/>
        <w:gridCol w:w="4313"/>
      </w:tblGrid>
      <w:tr w:rsidR="006C7B97" w:rsidRPr="00987596" w:rsidTr="00CB409C">
        <w:tc>
          <w:tcPr>
            <w:tcW w:w="4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7B97" w:rsidRPr="00987596" w:rsidRDefault="006C7B97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lastRenderedPageBreak/>
              <w:t>Nazwa/imię i nazwisko Wykonawcy, spośród Wykonawców wspólnie ubiegających się o udzielenie zamówienia</w:t>
            </w:r>
          </w:p>
        </w:tc>
        <w:tc>
          <w:tcPr>
            <w:tcW w:w="43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7B97" w:rsidRPr="00987596" w:rsidRDefault="006C7B97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  <w:r w:rsidRPr="00987596">
              <w:rPr>
                <w:rFonts w:asciiTheme="minorHAnsi" w:hAnsiTheme="minorHAnsi" w:cstheme="minorHAnsi"/>
              </w:rPr>
              <w:t>wskazanie czynności składających się na przedmiot zamówienia, które zostaną wykonane przez poszczególnych Wykonawców wspólnie ubiegających się o udzielenie zamówienia.</w:t>
            </w:r>
          </w:p>
        </w:tc>
      </w:tr>
      <w:tr w:rsidR="006C7B97" w:rsidRPr="00987596" w:rsidTr="00CB409C">
        <w:tc>
          <w:tcPr>
            <w:tcW w:w="4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7B97" w:rsidRPr="00987596" w:rsidRDefault="006C7B97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</w:p>
          <w:p w:rsidR="006C7B97" w:rsidRPr="00987596" w:rsidRDefault="006C7B97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7B97" w:rsidRPr="00987596" w:rsidRDefault="006C7B97" w:rsidP="00CB409C">
            <w:pPr>
              <w:pStyle w:val="Normalny1"/>
              <w:spacing w:line="276" w:lineRule="auto"/>
              <w:rPr>
                <w:rFonts w:asciiTheme="minorHAnsi" w:hAnsiTheme="minorHAnsi" w:cstheme="minorHAnsi"/>
              </w:rPr>
            </w:pPr>
          </w:p>
        </w:tc>
      </w:tr>
    </w:tbl>
    <w:p w:rsidR="006C7B97" w:rsidRDefault="006C7B97" w:rsidP="006C7B97">
      <w:pPr>
        <w:pStyle w:val="Akapitzlist"/>
        <w:widowControl w:val="0"/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</w:p>
    <w:p w:rsidR="006C7B97" w:rsidRDefault="006C7B97" w:rsidP="006C7B97">
      <w:pPr>
        <w:pStyle w:val="Akapitzlist"/>
        <w:widowControl w:val="0"/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</w:p>
    <w:p w:rsidR="006C7B97" w:rsidRDefault="006C7B97" w:rsidP="006C7B97">
      <w:pPr>
        <w:pStyle w:val="Akapitzlist"/>
        <w:widowControl w:val="0"/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</w:p>
    <w:p w:rsidR="00407003" w:rsidRPr="0098405F" w:rsidRDefault="00407003" w:rsidP="00C77EE6">
      <w:pPr>
        <w:pStyle w:val="Akapitzlist"/>
        <w:widowControl w:val="0"/>
        <w:numPr>
          <w:ilvl w:val="1"/>
          <w:numId w:val="34"/>
        </w:numPr>
        <w:tabs>
          <w:tab w:val="left" w:pos="-4273"/>
          <w:tab w:val="left" w:pos="489"/>
        </w:tabs>
        <w:suppressAutoHyphens/>
        <w:autoSpaceDN w:val="0"/>
        <w:spacing w:after="0" w:line="276" w:lineRule="auto"/>
        <w:ind w:left="0" w:firstLine="0"/>
        <w:jc w:val="both"/>
        <w:textAlignment w:val="baseline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  <w:r w:rsidRPr="0098405F"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>Oświadczam/my, że wypełniłem/</w:t>
      </w:r>
      <w:proofErr w:type="spellStart"/>
      <w:r w:rsidRPr="0098405F"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>liśmy</w:t>
      </w:r>
      <w:proofErr w:type="spellEnd"/>
      <w:r w:rsidRPr="0098405F"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 xml:space="preserve">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407003" w:rsidRPr="0098405F" w:rsidRDefault="00407003" w:rsidP="00C77EE6">
      <w:pPr>
        <w:widowControl w:val="0"/>
        <w:tabs>
          <w:tab w:val="left" w:pos="284"/>
        </w:tabs>
        <w:spacing w:after="0" w:line="276" w:lineRule="auto"/>
        <w:jc w:val="both"/>
        <w:rPr>
          <w:rFonts w:eastAsia="NSimSun" w:cstheme="minorHAnsi"/>
          <w:bCs/>
          <w:sz w:val="24"/>
          <w:szCs w:val="24"/>
          <w:shd w:val="clear" w:color="auto" w:fill="FFFF00"/>
          <w:lang w:eastAsia="zh-CN" w:bidi="hi-IN"/>
        </w:rPr>
      </w:pPr>
    </w:p>
    <w:p w:rsidR="00407003" w:rsidRPr="0098405F" w:rsidRDefault="00407003" w:rsidP="00C77EE6">
      <w:pPr>
        <w:widowControl w:val="0"/>
        <w:tabs>
          <w:tab w:val="left" w:pos="284"/>
        </w:tabs>
        <w:spacing w:after="0" w:line="276" w:lineRule="auto"/>
        <w:jc w:val="both"/>
        <w:rPr>
          <w:rFonts w:cstheme="minorHAnsi"/>
          <w:sz w:val="24"/>
          <w:szCs w:val="24"/>
        </w:rPr>
      </w:pPr>
      <w:r w:rsidRPr="0098405F">
        <w:rPr>
          <w:rFonts w:eastAsia="NSimSun" w:cstheme="minorHAnsi"/>
          <w:bCs/>
          <w:sz w:val="24"/>
          <w:szCs w:val="24"/>
          <w:lang w:eastAsia="zh-CN" w:bidi="hi-IN"/>
        </w:rPr>
        <w:t>Powyższego oświadczenia nie składa się w sytuacji gdy wykonawca nie przekazuje</w:t>
      </w:r>
      <w:r w:rsidRPr="0098405F"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 xml:space="preserve"> danych osobowych innych niż bezpośrednio jego dotyczących lub zachodzi wyłączenie stosowania obowiązku informacyjnego, stosownie do art. 13 ust. 4 lub art. 14 ust. 5 RODO (w takiej sytuacji należy usunąć treść oświadczenia np. przez jego wykreślenie).</w:t>
      </w:r>
    </w:p>
    <w:p w:rsidR="00407003" w:rsidRPr="0098405F" w:rsidRDefault="00407003" w:rsidP="00C77EE6">
      <w:pPr>
        <w:widowControl w:val="0"/>
        <w:tabs>
          <w:tab w:val="left" w:pos="284"/>
        </w:tabs>
        <w:spacing w:after="0" w:line="276" w:lineRule="auto"/>
        <w:jc w:val="both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</w:p>
    <w:p w:rsidR="00407003" w:rsidRPr="0098405F" w:rsidRDefault="00407003" w:rsidP="00C77EE6">
      <w:pPr>
        <w:widowControl w:val="0"/>
        <w:tabs>
          <w:tab w:val="left" w:pos="284"/>
        </w:tabs>
        <w:spacing w:after="0" w:line="276" w:lineRule="auto"/>
        <w:jc w:val="both"/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</w:pPr>
      <w:r w:rsidRPr="0098405F">
        <w:rPr>
          <w:rFonts w:cstheme="minorHAnsi"/>
          <w:sz w:val="24"/>
          <w:szCs w:val="24"/>
        </w:rPr>
        <w:t>Wskazany powyżej skrót RODO</w:t>
      </w:r>
      <w:r w:rsidRPr="0098405F">
        <w:rPr>
          <w:rFonts w:eastAsia="NSimSun" w:cstheme="minorHAnsi"/>
          <w:bCs/>
          <w:sz w:val="24"/>
          <w:szCs w:val="24"/>
          <w:shd w:val="clear" w:color="auto" w:fill="FFFFFF"/>
          <w:lang w:eastAsia="zh-CN" w:bidi="hi-IN"/>
        </w:rPr>
        <w:t xml:space="preserve"> odnosi się do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17488" w:rsidRPr="0098405F" w:rsidRDefault="00717488" w:rsidP="00C77EE6">
      <w:pPr>
        <w:widowControl w:val="0"/>
        <w:tabs>
          <w:tab w:val="left" w:pos="284"/>
        </w:tabs>
        <w:spacing w:after="0" w:line="276" w:lineRule="auto"/>
        <w:jc w:val="both"/>
        <w:rPr>
          <w:rFonts w:cstheme="minorHAnsi"/>
          <w:sz w:val="24"/>
          <w:szCs w:val="24"/>
        </w:rPr>
      </w:pPr>
    </w:p>
    <w:p w:rsidR="00407003" w:rsidRPr="0098405F" w:rsidRDefault="00717488" w:rsidP="00C77EE6">
      <w:pPr>
        <w:pStyle w:val="Akapitzlist"/>
        <w:numPr>
          <w:ilvl w:val="1"/>
          <w:numId w:val="34"/>
        </w:numPr>
        <w:spacing w:after="0" w:line="276" w:lineRule="auto"/>
        <w:ind w:left="284" w:hanging="284"/>
        <w:jc w:val="both"/>
        <w:rPr>
          <w:rFonts w:cstheme="minorHAnsi"/>
          <w:sz w:val="24"/>
          <w:szCs w:val="24"/>
        </w:rPr>
      </w:pPr>
      <w:r w:rsidRPr="0098405F">
        <w:rPr>
          <w:rFonts w:cstheme="minorHAnsi"/>
          <w:sz w:val="24"/>
          <w:szCs w:val="24"/>
        </w:rPr>
        <w:t xml:space="preserve">Wnioskuję ponadto, aby Zamawiający, stosownie do uprawnienia przywołanego w rozdziale X </w:t>
      </w:r>
      <w:proofErr w:type="spellStart"/>
      <w:r w:rsidRPr="0098405F">
        <w:rPr>
          <w:rFonts w:cstheme="minorHAnsi"/>
          <w:sz w:val="24"/>
          <w:szCs w:val="24"/>
        </w:rPr>
        <w:t>pkt</w:t>
      </w:r>
      <w:proofErr w:type="spellEnd"/>
      <w:r w:rsidRPr="0098405F">
        <w:rPr>
          <w:rFonts w:cstheme="minorHAnsi"/>
          <w:sz w:val="24"/>
          <w:szCs w:val="24"/>
        </w:rPr>
        <w:t xml:space="preserve"> 2.2. </w:t>
      </w:r>
      <w:proofErr w:type="spellStart"/>
      <w:r w:rsidRPr="0098405F">
        <w:rPr>
          <w:rFonts w:cstheme="minorHAnsi"/>
          <w:sz w:val="24"/>
          <w:szCs w:val="24"/>
        </w:rPr>
        <w:t>ppkt</w:t>
      </w:r>
      <w:proofErr w:type="spellEnd"/>
      <w:r w:rsidRPr="0098405F">
        <w:rPr>
          <w:rFonts w:cstheme="minorHAnsi"/>
          <w:sz w:val="24"/>
          <w:szCs w:val="24"/>
        </w:rPr>
        <w:t xml:space="preserve"> 3) SWZ samodzielnie pobrał informacje zawarte w bezpłatnych i ogólnodostępnych bazach danych, tj. odpowiednio informacje z Krajowego Rejestru Sądowego i/lub Centralnej Ewidencji Informacji o Działalności Gospodarczej.</w:t>
      </w:r>
    </w:p>
    <w:p w:rsidR="00717488" w:rsidRPr="0098405F" w:rsidRDefault="00717488" w:rsidP="00C77EE6">
      <w:pPr>
        <w:pStyle w:val="Akapitzlist"/>
        <w:spacing w:after="0" w:line="276" w:lineRule="auto"/>
        <w:ind w:left="284"/>
        <w:jc w:val="both"/>
        <w:rPr>
          <w:rFonts w:cstheme="minorHAnsi"/>
          <w:sz w:val="24"/>
          <w:szCs w:val="24"/>
        </w:rPr>
      </w:pPr>
    </w:p>
    <w:p w:rsidR="00407003" w:rsidRPr="0098405F" w:rsidRDefault="00407003" w:rsidP="00C77EE6">
      <w:pPr>
        <w:keepNext/>
        <w:keepLines/>
        <w:numPr>
          <w:ilvl w:val="0"/>
          <w:numId w:val="34"/>
        </w:numPr>
        <w:suppressAutoHyphens/>
        <w:autoSpaceDN w:val="0"/>
        <w:spacing w:after="0" w:line="276" w:lineRule="auto"/>
        <w:jc w:val="both"/>
        <w:textAlignment w:val="baseline"/>
        <w:rPr>
          <w:rFonts w:cstheme="minorHAnsi"/>
          <w:color w:val="000000" w:themeColor="text1"/>
          <w:sz w:val="24"/>
          <w:szCs w:val="24"/>
          <w:lang w:eastAsia="zh-CN" w:bidi="hi-IN"/>
        </w:rPr>
      </w:pPr>
      <w:r w:rsidRPr="0098405F">
        <w:rPr>
          <w:rFonts w:cstheme="minorHAnsi"/>
          <w:color w:val="000000" w:themeColor="text1"/>
          <w:sz w:val="24"/>
          <w:szCs w:val="24"/>
          <w:lang w:eastAsia="zh-CN" w:bidi="hi-IN"/>
        </w:rPr>
        <w:t>Spis załączników do oferty:</w:t>
      </w:r>
    </w:p>
    <w:p w:rsidR="00BA4EE3" w:rsidRPr="00987596" w:rsidRDefault="00BA4EE3" w:rsidP="00C77EE6">
      <w:pPr>
        <w:pStyle w:val="Normalny1"/>
        <w:keepNext/>
        <w:keepLines/>
        <w:tabs>
          <w:tab w:val="left" w:pos="993"/>
        </w:tabs>
        <w:jc w:val="both"/>
        <w:rPr>
          <w:rFonts w:asciiTheme="minorHAnsi" w:hAnsiTheme="minorHAnsi" w:cstheme="minorHAnsi"/>
          <w:color w:val="000000"/>
        </w:rPr>
      </w:pPr>
      <w:r w:rsidRPr="00987596">
        <w:rPr>
          <w:rFonts w:asciiTheme="minorHAnsi" w:hAnsiTheme="minorHAnsi" w:cstheme="minorHAnsi"/>
          <w:color w:val="000000"/>
        </w:rPr>
        <w:t>- Oświadczenie  Wykonawcy/ów, w formie Jednolitego Europejskiego Dokumentu Zamówienia o braku podstaw wykluczenia i spełnianiu warunków udziału w postępowaniu,</w:t>
      </w:r>
    </w:p>
    <w:p w:rsidR="00BA4EE3" w:rsidRPr="00BA4EE3" w:rsidRDefault="00BA4EE3" w:rsidP="00C77EE6">
      <w:pPr>
        <w:spacing w:line="276" w:lineRule="auto"/>
        <w:jc w:val="both"/>
        <w:rPr>
          <w:rFonts w:cstheme="minorHAnsi"/>
          <w:sz w:val="24"/>
          <w:szCs w:val="24"/>
        </w:rPr>
      </w:pPr>
      <w:r w:rsidRPr="00BA4EE3">
        <w:rPr>
          <w:rFonts w:cstheme="minorHAnsi"/>
          <w:color w:val="000000"/>
          <w:sz w:val="24"/>
          <w:szCs w:val="24"/>
        </w:rPr>
        <w:t>- Oświadczenie Podmiotu udostępniającego zasoby, w formie Jednolitego Europejskiego Dokumentu Zamówienia o braku podstaw wykluczenia i spełnianiu warunków udziału w postępowaniu (jeżeli dotyczy),</w:t>
      </w:r>
    </w:p>
    <w:p w:rsidR="00BA4EE3" w:rsidRPr="00987596" w:rsidRDefault="00BA4EE3" w:rsidP="00C77EE6">
      <w:pPr>
        <w:pStyle w:val="Normalny1"/>
        <w:keepNext/>
        <w:keepLines/>
        <w:tabs>
          <w:tab w:val="left" w:pos="993"/>
        </w:tabs>
        <w:jc w:val="both"/>
        <w:rPr>
          <w:rFonts w:asciiTheme="minorHAnsi" w:hAnsiTheme="minorHAnsi" w:cstheme="minorHAnsi"/>
          <w:color w:val="000000"/>
        </w:rPr>
      </w:pPr>
      <w:r w:rsidRPr="00987596">
        <w:rPr>
          <w:rFonts w:asciiTheme="minorHAnsi" w:hAnsiTheme="minorHAnsi" w:cstheme="minorHAnsi"/>
          <w:color w:val="000000"/>
        </w:rPr>
        <w:lastRenderedPageBreak/>
        <w:t>- Oświadczenie wykonawcy/ów (według Dodatku nr 3 do SWZ),</w:t>
      </w:r>
    </w:p>
    <w:p w:rsidR="00BA4EE3" w:rsidRPr="00987596" w:rsidRDefault="00BA4EE3" w:rsidP="00C77EE6">
      <w:pPr>
        <w:pStyle w:val="Normalny1"/>
        <w:keepNext/>
        <w:keepLines/>
        <w:tabs>
          <w:tab w:val="left" w:pos="993"/>
        </w:tabs>
        <w:jc w:val="both"/>
        <w:rPr>
          <w:rFonts w:asciiTheme="minorHAnsi" w:hAnsiTheme="minorHAnsi" w:cstheme="minorHAnsi"/>
          <w:color w:val="000000"/>
        </w:rPr>
      </w:pPr>
      <w:r w:rsidRPr="00987596">
        <w:rPr>
          <w:rFonts w:asciiTheme="minorHAnsi" w:hAnsiTheme="minorHAnsi" w:cstheme="minorHAnsi"/>
          <w:color w:val="000000"/>
        </w:rPr>
        <w:t>- Oświadczenie podmiotu udostępniającego zasoby (według Dodatku nr 3</w:t>
      </w:r>
      <w:r w:rsidR="00C77EE6">
        <w:rPr>
          <w:rFonts w:asciiTheme="minorHAnsi" w:hAnsiTheme="minorHAnsi" w:cstheme="minorHAnsi"/>
          <w:color w:val="000000"/>
        </w:rPr>
        <w:t>b</w:t>
      </w:r>
      <w:r w:rsidRPr="00987596">
        <w:rPr>
          <w:rFonts w:asciiTheme="minorHAnsi" w:hAnsiTheme="minorHAnsi" w:cstheme="minorHAnsi"/>
          <w:color w:val="000000"/>
        </w:rPr>
        <w:t xml:space="preserve"> do SWZ) (jeśli dotyczy),</w:t>
      </w:r>
    </w:p>
    <w:p w:rsidR="00BA4EE3" w:rsidRPr="00987596" w:rsidRDefault="00BA4EE3" w:rsidP="00C77EE6">
      <w:pPr>
        <w:pStyle w:val="Normalny1"/>
        <w:keepNext/>
        <w:keepLines/>
        <w:tabs>
          <w:tab w:val="left" w:pos="993"/>
        </w:tabs>
        <w:jc w:val="both"/>
        <w:rPr>
          <w:rFonts w:asciiTheme="minorHAnsi" w:hAnsiTheme="minorHAnsi" w:cstheme="minorHAnsi"/>
          <w:color w:val="000000"/>
        </w:rPr>
      </w:pPr>
      <w:r w:rsidRPr="00987596">
        <w:rPr>
          <w:rFonts w:asciiTheme="minorHAnsi" w:hAnsiTheme="minorHAnsi" w:cstheme="minorHAnsi"/>
          <w:color w:val="000000"/>
        </w:rPr>
        <w:t>- Zobowiązanie Podmiotu udostępniającego zasoby (jeżeli dotyczy)</w:t>
      </w:r>
    </w:p>
    <w:p w:rsidR="00BA4EE3" w:rsidRPr="00987596" w:rsidRDefault="00BA4EE3" w:rsidP="00C77EE6">
      <w:pPr>
        <w:pStyle w:val="Normalny1"/>
        <w:keepNext/>
        <w:keepLines/>
        <w:tabs>
          <w:tab w:val="left" w:pos="993"/>
        </w:tabs>
        <w:jc w:val="both"/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>- Pełnomocnictwo</w:t>
      </w:r>
      <w:r w:rsidRPr="00987596">
        <w:rPr>
          <w:rFonts w:asciiTheme="minorHAnsi" w:eastAsia="Times New Roman" w:hAnsiTheme="minorHAnsi" w:cstheme="minorHAnsi"/>
          <w:iCs/>
          <w:color w:val="000000"/>
          <w:shd w:val="clear" w:color="auto" w:fill="FFFFFF"/>
        </w:rPr>
        <w:t xml:space="preserve"> (</w:t>
      </w: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>jeżeli dotyczy),</w:t>
      </w:r>
    </w:p>
    <w:p w:rsidR="00BA4EE3" w:rsidRPr="00987596" w:rsidRDefault="00BA4EE3" w:rsidP="00C77EE6">
      <w:pPr>
        <w:pStyle w:val="Normalny1"/>
        <w:keepNext/>
        <w:keepLines/>
        <w:tabs>
          <w:tab w:val="left" w:pos="993"/>
        </w:tabs>
        <w:jc w:val="both"/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>-</w:t>
      </w:r>
      <w:r w:rsidR="000973B4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 Dokumenty dotycz</w:t>
      </w: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 xml:space="preserve">ące równoważności </w:t>
      </w:r>
      <w:r w:rsidRPr="00987596">
        <w:rPr>
          <w:rFonts w:asciiTheme="minorHAnsi" w:eastAsia="Times New Roman" w:hAnsiTheme="minorHAnsi" w:cstheme="minorHAnsi"/>
          <w:iCs/>
          <w:color w:val="000000"/>
          <w:shd w:val="clear" w:color="auto" w:fill="FFFFFF"/>
        </w:rPr>
        <w:t>(</w:t>
      </w: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>jeżeli dotyczy),</w:t>
      </w:r>
    </w:p>
    <w:p w:rsidR="00BA4EE3" w:rsidRPr="00987596" w:rsidRDefault="00BA4EE3" w:rsidP="00C77EE6">
      <w:pPr>
        <w:pStyle w:val="Normalny1"/>
        <w:keepNext/>
        <w:keepLines/>
        <w:tabs>
          <w:tab w:val="left" w:pos="993"/>
        </w:tabs>
        <w:jc w:val="both"/>
        <w:rPr>
          <w:rFonts w:asciiTheme="minorHAnsi" w:eastAsia="Times New Roman" w:hAnsiTheme="minorHAnsi" w:cstheme="minorHAnsi"/>
          <w:color w:val="000000"/>
          <w:shd w:val="clear" w:color="auto" w:fill="FFFFFF"/>
        </w:rPr>
      </w:pPr>
      <w:r w:rsidRPr="00987596">
        <w:rPr>
          <w:rFonts w:asciiTheme="minorHAnsi" w:eastAsia="Times New Roman" w:hAnsiTheme="minorHAnsi" w:cstheme="minorHAnsi"/>
          <w:color w:val="000000"/>
          <w:shd w:val="clear" w:color="auto" w:fill="FFFFFF"/>
        </w:rPr>
        <w:t>- Formularz cenowy</w:t>
      </w:r>
    </w:p>
    <w:p w:rsidR="00407003" w:rsidRPr="0098405F" w:rsidRDefault="00407003" w:rsidP="00C77EE6">
      <w:pPr>
        <w:spacing w:after="0" w:line="276" w:lineRule="auto"/>
        <w:jc w:val="both"/>
        <w:rPr>
          <w:rFonts w:cstheme="minorHAnsi"/>
          <w:sz w:val="24"/>
          <w:szCs w:val="24"/>
          <w:lang w:eastAsia="zh-CN" w:bidi="hi-IN"/>
        </w:rPr>
      </w:pPr>
    </w:p>
    <w:p w:rsidR="00727C8F" w:rsidRPr="0098405F" w:rsidRDefault="006D5A39" w:rsidP="00C77EE6">
      <w:pPr>
        <w:keepNext/>
        <w:keepLines/>
        <w:numPr>
          <w:ilvl w:val="0"/>
          <w:numId w:val="34"/>
        </w:numPr>
        <w:tabs>
          <w:tab w:val="left" w:pos="-5116"/>
        </w:tabs>
        <w:suppressAutoHyphens/>
        <w:autoSpaceDN w:val="0"/>
        <w:spacing w:after="0" w:line="276" w:lineRule="auto"/>
        <w:jc w:val="both"/>
        <w:textAlignment w:val="baseline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………………………………………………………….</w:t>
      </w:r>
    </w:p>
    <w:p w:rsidR="00A43BB7" w:rsidRDefault="00A43BB7" w:rsidP="00C77EE6">
      <w:pPr>
        <w:keepNext/>
        <w:keepLines/>
        <w:tabs>
          <w:tab w:val="left" w:pos="-5116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cstheme="minorHAnsi"/>
          <w:color w:val="000000" w:themeColor="text1"/>
          <w:sz w:val="24"/>
          <w:szCs w:val="24"/>
          <w:lang w:eastAsia="zh-CN" w:bidi="hi-IN"/>
        </w:rPr>
      </w:pPr>
    </w:p>
    <w:p w:rsidR="00407003" w:rsidRPr="0098405F" w:rsidRDefault="00407003" w:rsidP="00C77EE6">
      <w:pPr>
        <w:keepNext/>
        <w:keepLines/>
        <w:tabs>
          <w:tab w:val="left" w:pos="-5116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eastAsia="Times New Roman" w:cstheme="minorHAnsi"/>
          <w:color w:val="000000" w:themeColor="text1"/>
          <w:sz w:val="24"/>
          <w:szCs w:val="24"/>
          <w:lang w:eastAsia="pl-PL"/>
        </w:rPr>
      </w:pPr>
      <w:r w:rsidRPr="0098405F">
        <w:rPr>
          <w:rFonts w:cstheme="minorHAnsi"/>
          <w:color w:val="000000" w:themeColor="text1"/>
          <w:sz w:val="24"/>
          <w:szCs w:val="24"/>
          <w:lang w:eastAsia="zh-CN" w:bidi="hi-IN"/>
        </w:rPr>
        <w:t>Kwalifikowany podpis elektroniczny</w:t>
      </w:r>
      <w:r w:rsidR="00727C8F" w:rsidRPr="0098405F">
        <w:rPr>
          <w:rFonts w:cstheme="minorHAnsi"/>
          <w:color w:val="000000" w:themeColor="text1"/>
          <w:sz w:val="24"/>
          <w:szCs w:val="24"/>
          <w:lang w:eastAsia="zh-CN" w:bidi="hi-IN"/>
        </w:rPr>
        <w:t>,</w:t>
      </w:r>
      <w:r w:rsidRPr="0098405F">
        <w:rPr>
          <w:rFonts w:cstheme="minorHAnsi"/>
          <w:color w:val="000000" w:themeColor="text1"/>
          <w:sz w:val="24"/>
          <w:szCs w:val="24"/>
          <w:lang w:eastAsia="zh-CN" w:bidi="hi-IN"/>
        </w:rPr>
        <w:t xml:space="preserve"> osoby uprawnionej bądź osób uprawnionych do występowania w imieniu Wykonawcy</w:t>
      </w:r>
      <w:r w:rsidR="00727C8F" w:rsidRPr="0098405F">
        <w:rPr>
          <w:rFonts w:cstheme="minorHAnsi"/>
          <w:color w:val="000000" w:themeColor="text1"/>
          <w:sz w:val="24"/>
          <w:szCs w:val="24"/>
          <w:lang w:eastAsia="zh-CN" w:bidi="hi-IN"/>
        </w:rPr>
        <w:t>.</w:t>
      </w:r>
    </w:p>
    <w:bookmarkEnd w:id="0"/>
    <w:p w:rsidR="00407003" w:rsidRPr="0098405F" w:rsidRDefault="00407003" w:rsidP="00C77EE6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07003" w:rsidRPr="0098405F" w:rsidRDefault="00407003" w:rsidP="009D130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407003" w:rsidRDefault="00407003" w:rsidP="009D130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4EF7" w:rsidRDefault="00384EF7" w:rsidP="009D130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384EF7" w:rsidRDefault="00384EF7" w:rsidP="009D130F">
      <w:pPr>
        <w:tabs>
          <w:tab w:val="left" w:pos="0"/>
        </w:tabs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:rsidR="00044D8D" w:rsidRDefault="00044D8D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233A96" w:rsidRDefault="00233A96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233A96" w:rsidRDefault="00233A96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233A96" w:rsidRDefault="00233A96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p w:rsidR="00994FBB" w:rsidRDefault="00994FBB" w:rsidP="00615714">
      <w:pPr>
        <w:spacing w:after="0" w:line="276" w:lineRule="auto"/>
        <w:rPr>
          <w:rFonts w:eastAsia="Times New Roman" w:cstheme="minorHAnsi"/>
          <w:spacing w:val="-10"/>
          <w:kern w:val="3"/>
          <w:sz w:val="24"/>
          <w:szCs w:val="24"/>
        </w:rPr>
      </w:pPr>
    </w:p>
    <w:sectPr w:rsidR="00994FBB" w:rsidSect="001B7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BA1F6E6" w15:done="0"/>
  <w15:commentEx w15:paraId="2F8997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A1F6E6" w16cid:durableId="2723318A"/>
  <w16cid:commentId w16cid:paraId="2F8997F1" w16cid:durableId="27233424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1970" w:rsidRDefault="00B21970" w:rsidP="00FC3461">
      <w:pPr>
        <w:spacing w:after="0" w:line="240" w:lineRule="auto"/>
      </w:pPr>
      <w:r>
        <w:separator/>
      </w:r>
    </w:p>
  </w:endnote>
  <w:endnote w:type="continuationSeparator" w:id="0">
    <w:p w:rsidR="00B21970" w:rsidRDefault="00B21970" w:rsidP="00FC3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rlito">
    <w:altName w:val="Calibri"/>
    <w:charset w:val="EE"/>
    <w:family w:val="swiss"/>
    <w:pitch w:val="variable"/>
    <w:sig w:usb0="E10002FF" w:usb1="5000ECFF" w:usb2="00000009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altName w:val="Lucida Sans Unicode"/>
    <w:charset w:val="00"/>
    <w:family w:val="swiss"/>
    <w:pitch w:val="variable"/>
    <w:sig w:usb0="8100AAF7" w:usb1="0000807B" w:usb2="00000008" w:usb3="00000000" w:csb0="000100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1970" w:rsidRDefault="00B21970" w:rsidP="00FC3461">
      <w:pPr>
        <w:spacing w:after="0" w:line="240" w:lineRule="auto"/>
      </w:pPr>
      <w:r>
        <w:separator/>
      </w:r>
    </w:p>
  </w:footnote>
  <w:footnote w:type="continuationSeparator" w:id="0">
    <w:p w:rsidR="00B21970" w:rsidRDefault="00B21970" w:rsidP="00FC34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color w:val="000000"/>
        <w:sz w:val="21"/>
        <w:szCs w:val="21"/>
        <w:highlight w:val="white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hAnsi="Calibri" w:cs="Arial" w:hint="default"/>
        <w:color w:val="000000"/>
        <w:sz w:val="24"/>
        <w:szCs w:val="24"/>
        <w:lang w:eastAsia="pl-PL"/>
      </w:rPr>
    </w:lvl>
  </w:abstractNum>
  <w:abstractNum w:abstractNumId="2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  <w:b w:val="0"/>
        <w:bCs w:val="0"/>
        <w:iCs/>
        <w:sz w:val="24"/>
        <w:szCs w:val="24"/>
        <w:highlight w:val="white"/>
        <w:lang w:val="pl-PL" w:eastAsia="pl-PL" w:bidi="ar-SA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rFonts w:ascii="Calibri" w:hAnsi="Calibri" w:cs="Arial"/>
        <w:b w:val="0"/>
        <w:i w:val="0"/>
        <w:iCs w:val="0"/>
        <w:color w:val="00000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0"/>
        </w:tabs>
        <w:ind w:left="3600" w:hanging="360"/>
      </w:pPr>
    </w:lvl>
  </w:abstractNum>
  <w:abstractNum w:abstractNumId="4">
    <w:nsid w:val="0000000F"/>
    <w:multiLevelType w:val="multilevel"/>
    <w:tmpl w:val="FFE0F8B2"/>
    <w:name w:val="WW8Num1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 w:val="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1"/>
    <w:multiLevelType w:val="multilevel"/>
    <w:tmpl w:val="00000011"/>
    <w:name w:val="WW8Num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nsid w:val="02C9132D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06970A7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0ACC584E"/>
    <w:multiLevelType w:val="multilevel"/>
    <w:tmpl w:val="89F86F26"/>
    <w:styleLink w:val="Styl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340" w:hanging="360"/>
      </w:pPr>
      <w:rPr>
        <w:rFonts w:eastAsia="SimSu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0CDC7DE6"/>
    <w:multiLevelType w:val="hybridMultilevel"/>
    <w:tmpl w:val="136A2E56"/>
    <w:lvl w:ilvl="0" w:tplc="2816521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CE15622"/>
    <w:multiLevelType w:val="hybridMultilevel"/>
    <w:tmpl w:val="89002618"/>
    <w:lvl w:ilvl="0" w:tplc="95648E6E">
      <w:start w:val="2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853C8E"/>
    <w:multiLevelType w:val="multilevel"/>
    <w:tmpl w:val="B51C8C7E"/>
    <w:lvl w:ilvl="0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color w:val="000000"/>
      </w:rPr>
    </w:lvl>
  </w:abstractNum>
  <w:abstractNum w:abstractNumId="12">
    <w:nsid w:val="13572CA7"/>
    <w:multiLevelType w:val="multilevel"/>
    <w:tmpl w:val="68AAE36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50F249E"/>
    <w:multiLevelType w:val="hybridMultilevel"/>
    <w:tmpl w:val="FDDEF72E"/>
    <w:lvl w:ilvl="0" w:tplc="45A897CA">
      <w:start w:val="10"/>
      <w:numFmt w:val="upperRoman"/>
      <w:lvlText w:val="%1."/>
      <w:lvlJc w:val="left"/>
      <w:pPr>
        <w:ind w:left="720" w:hanging="360"/>
      </w:pPr>
      <w:rPr>
        <w:rFonts w:hint="default"/>
        <w:i w:val="0"/>
        <w:iCs w:val="0"/>
        <w:color w:val="2E74B5" w:themeColor="accent5" w:themeShade="BF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2047BD8">
      <w:start w:val="1"/>
      <w:numFmt w:val="decimal"/>
      <w:lvlText w:val="%4."/>
      <w:lvlJc w:val="left"/>
      <w:pPr>
        <w:ind w:left="2880" w:hanging="360"/>
      </w:pPr>
      <w:rPr>
        <w:strike w:val="0"/>
        <w:color w:val="000000" w:themeColor="text1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4C5E3AFC">
      <w:start w:val="1"/>
      <w:numFmt w:val="decimal"/>
      <w:lvlText w:val="%6)"/>
      <w:lvlJc w:val="right"/>
      <w:pPr>
        <w:ind w:left="4320" w:hanging="180"/>
      </w:pPr>
      <w:rPr>
        <w:rFonts w:asciiTheme="minorHAnsi" w:eastAsia="Times New Roman" w:hAnsiTheme="minorHAnsi" w:cstheme="minorHAnsi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54653C4"/>
    <w:multiLevelType w:val="multilevel"/>
    <w:tmpl w:val="E14A54B8"/>
    <w:lvl w:ilvl="0">
      <w:start w:val="10"/>
      <w:numFmt w:val="decimal"/>
      <w:lvlText w:val="%1."/>
      <w:lvlJc w:val="left"/>
      <w:pPr>
        <w:ind w:left="525" w:hanging="525"/>
      </w:pPr>
      <w:rPr>
        <w:rFonts w:eastAsiaTheme="minorHAnsi" w:hint="default"/>
        <w:strike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eastAsiaTheme="minorHAnsi" w:hint="default"/>
      </w:rPr>
    </w:lvl>
  </w:abstractNum>
  <w:abstractNum w:abstractNumId="15">
    <w:nsid w:val="16630A48"/>
    <w:multiLevelType w:val="hybridMultilevel"/>
    <w:tmpl w:val="31027BE4"/>
    <w:lvl w:ilvl="0" w:tplc="E29AB438">
      <w:start w:val="1"/>
      <w:numFmt w:val="upperRoman"/>
      <w:lvlText w:val="%1."/>
      <w:lvlJc w:val="right"/>
      <w:pPr>
        <w:ind w:left="720" w:hanging="360"/>
      </w:pPr>
      <w:rPr>
        <w:b w:val="0"/>
        <w:bCs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512F660">
      <w:start w:val="1"/>
      <w:numFmt w:val="decimal"/>
      <w:lvlText w:val="%4."/>
      <w:lvlJc w:val="left"/>
      <w:pPr>
        <w:ind w:left="2880" w:hanging="360"/>
      </w:pPr>
      <w:rPr>
        <w:rFonts w:ascii="Calibri" w:hAnsi="Calibri" w:cs="Calibri" w:hint="default"/>
        <w:strike w:val="0"/>
        <w:color w:val="FF0000"/>
        <w:sz w:val="24"/>
        <w:szCs w:val="24"/>
      </w:rPr>
    </w:lvl>
    <w:lvl w:ilvl="4" w:tplc="6310F230">
      <w:start w:val="14"/>
      <w:numFmt w:val="decimal"/>
      <w:lvlText w:val="%5"/>
      <w:lvlJc w:val="left"/>
      <w:pPr>
        <w:ind w:left="3600" w:hanging="360"/>
      </w:pPr>
      <w:rPr>
        <w:rFonts w:eastAsiaTheme="minorHAnsi" w:hint="default"/>
        <w:color w:val="000000"/>
      </w:rPr>
    </w:lvl>
    <w:lvl w:ilvl="5" w:tplc="EAC08932">
      <w:start w:val="1"/>
      <w:numFmt w:val="decimal"/>
      <w:lvlText w:val="%6)"/>
      <w:lvlJc w:val="left"/>
      <w:pPr>
        <w:ind w:left="4500" w:hanging="360"/>
      </w:pPr>
      <w:rPr>
        <w:rFonts w:ascii="Carlito" w:eastAsia="Lucida Sans Unicode" w:hAnsi="Carlito" w:cs="Carlito"/>
        <w:color w:val="auto"/>
      </w:rPr>
    </w:lvl>
    <w:lvl w:ilvl="6" w:tplc="D03C2A62">
      <w:start w:val="1"/>
      <w:numFmt w:val="lowerLetter"/>
      <w:lvlText w:val="%7)"/>
      <w:lvlJc w:val="left"/>
      <w:pPr>
        <w:ind w:left="5040" w:hanging="360"/>
      </w:pPr>
      <w:rPr>
        <w:rFonts w:asciiTheme="minorHAnsi" w:hAnsiTheme="minorHAnsi" w:cstheme="minorHAnsi"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697496"/>
    <w:multiLevelType w:val="multilevel"/>
    <w:tmpl w:val="147C37A8"/>
    <w:lvl w:ilvl="0">
      <w:start w:val="1"/>
      <w:numFmt w:val="decimal"/>
      <w:lvlText w:val="%1."/>
      <w:lvlJc w:val="left"/>
      <w:pPr>
        <w:ind w:left="2880" w:hanging="360"/>
      </w:pPr>
      <w:rPr>
        <w:strike w:val="0"/>
        <w:color w:val="000000" w:themeColor="text1"/>
      </w:rPr>
    </w:lvl>
    <w:lvl w:ilvl="1">
      <w:start w:val="5"/>
      <w:numFmt w:val="decimal"/>
      <w:isLgl/>
      <w:lvlText w:val="%1.%2."/>
      <w:lvlJc w:val="left"/>
      <w:pPr>
        <w:ind w:left="28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800"/>
      </w:pPr>
      <w:rPr>
        <w:rFonts w:hint="default"/>
      </w:rPr>
    </w:lvl>
  </w:abstractNum>
  <w:abstractNum w:abstractNumId="17">
    <w:nsid w:val="1BF076F4"/>
    <w:multiLevelType w:val="multilevel"/>
    <w:tmpl w:val="AB4AA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Theme="minorHAnsi" w:eastAsia="Calibri" w:hAnsiTheme="minorHAns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1D1A25C6"/>
    <w:multiLevelType w:val="hybridMultilevel"/>
    <w:tmpl w:val="FD1A795E"/>
    <w:lvl w:ilvl="0" w:tplc="17C8C42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FB2D0B"/>
    <w:multiLevelType w:val="multilevel"/>
    <w:tmpl w:val="AB4AA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Theme="minorHAnsi" w:eastAsia="Calibri" w:hAnsiTheme="minorHAns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9500E7F"/>
    <w:multiLevelType w:val="hybridMultilevel"/>
    <w:tmpl w:val="82CA1602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2D985A61"/>
    <w:multiLevelType w:val="multilevel"/>
    <w:tmpl w:val="64E4DC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05B52F0"/>
    <w:multiLevelType w:val="multilevel"/>
    <w:tmpl w:val="AACE0C42"/>
    <w:styleLink w:val="WW8Num9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  <w:sz w:val="24"/>
        <w:szCs w:val="24"/>
        <w:shd w:val="clear" w:color="auto" w:fill="FFFFFF"/>
        <w:lang w:eastAsia="pl-PL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Letter"/>
      <w:lvlText w:val="%3)"/>
      <w:lvlJc w:val="left"/>
      <w:pPr>
        <w:ind w:left="1440" w:hanging="360"/>
      </w:pPr>
    </w:lvl>
    <w:lvl w:ilvl="3">
      <w:start w:val="1"/>
      <w:numFmt w:val="lowerLetter"/>
      <w:lvlText w:val="%4)"/>
      <w:lvlJc w:val="left"/>
      <w:pPr>
        <w:ind w:left="1800" w:hanging="360"/>
      </w:pPr>
    </w:lvl>
    <w:lvl w:ilvl="4">
      <w:start w:val="1"/>
      <w:numFmt w:val="lowerLetter"/>
      <w:lvlText w:val="%5)"/>
      <w:lvlJc w:val="left"/>
      <w:pPr>
        <w:ind w:left="2160" w:hanging="360"/>
      </w:pPr>
    </w:lvl>
    <w:lvl w:ilvl="5">
      <w:start w:val="1"/>
      <w:numFmt w:val="lowerLetter"/>
      <w:lvlText w:val="%6)"/>
      <w:lvlJc w:val="left"/>
      <w:pPr>
        <w:ind w:left="2520" w:hanging="360"/>
      </w:pPr>
    </w:lvl>
    <w:lvl w:ilvl="6">
      <w:start w:val="1"/>
      <w:numFmt w:val="lowerLetter"/>
      <w:lvlText w:val="%7)"/>
      <w:lvlJc w:val="left"/>
      <w:pPr>
        <w:ind w:left="2880" w:hanging="360"/>
      </w:pPr>
    </w:lvl>
    <w:lvl w:ilvl="7">
      <w:start w:val="1"/>
      <w:numFmt w:val="lowerLetter"/>
      <w:lvlText w:val="%8)"/>
      <w:lvlJc w:val="left"/>
      <w:pPr>
        <w:ind w:left="3240" w:hanging="360"/>
      </w:pPr>
    </w:lvl>
    <w:lvl w:ilvl="8">
      <w:start w:val="1"/>
      <w:numFmt w:val="lowerLetter"/>
      <w:lvlText w:val="%9)"/>
      <w:lvlJc w:val="left"/>
      <w:pPr>
        <w:ind w:left="3600" w:hanging="360"/>
      </w:pPr>
    </w:lvl>
  </w:abstractNum>
  <w:abstractNum w:abstractNumId="23">
    <w:nsid w:val="31013453"/>
    <w:multiLevelType w:val="multilevel"/>
    <w:tmpl w:val="01C2BB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800" w:hanging="1800"/>
      </w:pPr>
      <w:rPr>
        <w:rFonts w:hint="default"/>
      </w:rPr>
    </w:lvl>
  </w:abstractNum>
  <w:abstractNum w:abstractNumId="24">
    <w:nsid w:val="311E168F"/>
    <w:multiLevelType w:val="hybridMultilevel"/>
    <w:tmpl w:val="FE74770E"/>
    <w:lvl w:ilvl="0" w:tplc="E50A77A2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31D1FA1"/>
    <w:multiLevelType w:val="multilevel"/>
    <w:tmpl w:val="81E25446"/>
    <w:lvl w:ilvl="0">
      <w:start w:val="2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1000" w:hanging="432"/>
      </w:pPr>
      <w:rPr>
        <w:rFonts w:ascii="Calibri" w:hAnsi="Calibri" w:cs="Calibri" w:hint="default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38E14BE1"/>
    <w:multiLevelType w:val="multilevel"/>
    <w:tmpl w:val="70108D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20005C"/>
    <w:multiLevelType w:val="hybridMultilevel"/>
    <w:tmpl w:val="3A82E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2E479D8"/>
    <w:multiLevelType w:val="hybridMultilevel"/>
    <w:tmpl w:val="FE74770E"/>
    <w:lvl w:ilvl="0" w:tplc="E50A77A2">
      <w:start w:val="1"/>
      <w:numFmt w:val="lowerLetter"/>
      <w:lvlText w:val="%1)"/>
      <w:lvlJc w:val="left"/>
      <w:pPr>
        <w:ind w:left="644" w:hanging="360"/>
      </w:pPr>
      <w:rPr>
        <w:rFonts w:ascii="Calibri" w:eastAsia="Times New Roman" w:hAnsi="Calibr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6BF3ED9"/>
    <w:multiLevelType w:val="hybridMultilevel"/>
    <w:tmpl w:val="A7AABA6A"/>
    <w:lvl w:ilvl="0" w:tplc="0415000F">
      <w:start w:val="1"/>
      <w:numFmt w:val="decimal"/>
      <w:lvlText w:val="%1."/>
      <w:lvlJc w:val="left"/>
      <w:pPr>
        <w:ind w:left="788" w:hanging="360"/>
      </w:pPr>
    </w:lvl>
    <w:lvl w:ilvl="1" w:tplc="04150019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30">
    <w:nsid w:val="478D3A5C"/>
    <w:multiLevelType w:val="hybridMultilevel"/>
    <w:tmpl w:val="430C91C8"/>
    <w:lvl w:ilvl="0" w:tplc="0000000E">
      <w:start w:val="1"/>
      <w:numFmt w:val="bullet"/>
      <w:lvlText w:val="−"/>
      <w:lvlJc w:val="left"/>
      <w:pPr>
        <w:ind w:left="2520" w:hanging="360"/>
      </w:pPr>
      <w:rPr>
        <w:rFonts w:ascii="Times New Roman" w:hAnsi="Times New Roman" w:cs="Liberation Serif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1">
    <w:nsid w:val="4A8B0603"/>
    <w:multiLevelType w:val="multilevel"/>
    <w:tmpl w:val="B732723E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color w:val="000000" w:themeColor="text1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DF90296"/>
    <w:multiLevelType w:val="multilevel"/>
    <w:tmpl w:val="AB4AA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Theme="minorHAnsi" w:eastAsia="Calibri" w:hAnsiTheme="minorHAns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52490017"/>
    <w:multiLevelType w:val="hybridMultilevel"/>
    <w:tmpl w:val="9B0ED1AC"/>
    <w:lvl w:ilvl="0" w:tplc="A614CB0C">
      <w:start w:val="1"/>
      <w:numFmt w:val="decimal"/>
      <w:lvlText w:val="%1)"/>
      <w:lvlJc w:val="left"/>
      <w:pPr>
        <w:ind w:left="1353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537A437B"/>
    <w:multiLevelType w:val="hybridMultilevel"/>
    <w:tmpl w:val="19B6E1A0"/>
    <w:lvl w:ilvl="0" w:tplc="70CA91DA">
      <w:start w:val="1"/>
      <w:numFmt w:val="decimal"/>
      <w:lvlText w:val="%1)"/>
      <w:lvlJc w:val="left"/>
      <w:pPr>
        <w:ind w:left="1211" w:hanging="360"/>
      </w:pPr>
      <w:rPr>
        <w:rFonts w:cs="Tahoma"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5">
    <w:nsid w:val="56066A70"/>
    <w:multiLevelType w:val="multilevel"/>
    <w:tmpl w:val="68AAE368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>
    <w:nsid w:val="581C7ABE"/>
    <w:multiLevelType w:val="hybridMultilevel"/>
    <w:tmpl w:val="429CD0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942CB7"/>
    <w:multiLevelType w:val="multilevel"/>
    <w:tmpl w:val="3F88C2D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2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hint="default"/>
        <w:color w:val="000000"/>
      </w:rPr>
    </w:lvl>
  </w:abstractNum>
  <w:abstractNum w:abstractNumId="38">
    <w:nsid w:val="5E7A38C4"/>
    <w:multiLevelType w:val="multilevel"/>
    <w:tmpl w:val="9028D7D6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4"/>
        <w:szCs w:val="24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60695F7F"/>
    <w:multiLevelType w:val="multilevel"/>
    <w:tmpl w:val="9428390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color w:val="00000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color w:val="000000"/>
      </w:rPr>
    </w:lvl>
  </w:abstractNum>
  <w:abstractNum w:abstractNumId="40">
    <w:nsid w:val="61762474"/>
    <w:multiLevelType w:val="multilevel"/>
    <w:tmpl w:val="B2E20798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41">
    <w:nsid w:val="660926C8"/>
    <w:multiLevelType w:val="multilevel"/>
    <w:tmpl w:val="1A5A42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720" w:hanging="720"/>
      </w:pPr>
      <w:rPr>
        <w:rFonts w:ascii="Calibri" w:eastAsiaTheme="minorHAnsi" w:hAnsi="Calibri" w:cs="Calibri"/>
        <w:b w:val="0"/>
        <w:bCs w:val="0"/>
        <w:strike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>
    <w:nsid w:val="661B77B8"/>
    <w:multiLevelType w:val="multilevel"/>
    <w:tmpl w:val="0415001D"/>
    <w:styleLink w:val="Sty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3">
    <w:nsid w:val="6AFF0138"/>
    <w:multiLevelType w:val="hybridMultilevel"/>
    <w:tmpl w:val="53DCA9AC"/>
    <w:lvl w:ilvl="0" w:tplc="D23E1ABE">
      <w:start w:val="1"/>
      <w:numFmt w:val="decimal"/>
      <w:lvlText w:val="%1)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6E56356D"/>
    <w:multiLevelType w:val="multilevel"/>
    <w:tmpl w:val="A2FC4528"/>
    <w:lvl w:ilvl="0">
      <w:start w:val="1"/>
      <w:numFmt w:val="decimal"/>
      <w:lvlText w:val="%1."/>
      <w:lvlJc w:val="left"/>
      <w:pPr>
        <w:ind w:left="420" w:hanging="420"/>
      </w:pPr>
      <w:rPr>
        <w:rFonts w:asciiTheme="minorHAnsi" w:eastAsiaTheme="minorHAns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Theme="minorHAnsi" w:eastAsia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eastAsia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eastAsia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eastAsia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eastAsia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eastAsia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eastAsia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eastAsiaTheme="minorHAnsi" w:hAnsiTheme="minorHAnsi" w:cstheme="minorHAnsi" w:hint="default"/>
      </w:rPr>
    </w:lvl>
  </w:abstractNum>
  <w:abstractNum w:abstractNumId="45">
    <w:nsid w:val="6F572653"/>
    <w:multiLevelType w:val="multilevel"/>
    <w:tmpl w:val="0FC41584"/>
    <w:lvl w:ilvl="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70053E6C"/>
    <w:multiLevelType w:val="multilevel"/>
    <w:tmpl w:val="C7F0B4FE"/>
    <w:lvl w:ilvl="0">
      <w:start w:val="2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b w:val="0"/>
        <w:bCs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sz w:val="24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sz w:val="24"/>
      </w:rPr>
    </w:lvl>
  </w:abstractNum>
  <w:abstractNum w:abstractNumId="47">
    <w:nsid w:val="70571B8B"/>
    <w:multiLevelType w:val="multilevel"/>
    <w:tmpl w:val="6CC09B10"/>
    <w:lvl w:ilvl="0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8">
    <w:nsid w:val="71A8153D"/>
    <w:multiLevelType w:val="multilevel"/>
    <w:tmpl w:val="AB4AA6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asciiTheme="minorHAnsi" w:eastAsia="Calibri" w:hAnsiTheme="minorHAnsi" w:cs="Calibr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>
    <w:nsid w:val="742D286A"/>
    <w:multiLevelType w:val="multilevel"/>
    <w:tmpl w:val="3006C1C6"/>
    <w:lvl w:ilvl="0">
      <w:start w:val="1"/>
      <w:numFmt w:val="decimal"/>
      <w:lvlText w:val="%1."/>
      <w:lvlJc w:val="left"/>
      <w:pPr>
        <w:ind w:left="1353" w:hanging="360"/>
      </w:pPr>
      <w:rPr>
        <w:rFonts w:ascii="Calibri" w:hAnsi="Calibri" w:cs="Calibri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Arial" w:hint="default"/>
        <w:b w:val="0"/>
      </w:rPr>
    </w:lvl>
    <w:lvl w:ilvl="2">
      <w:start w:val="1"/>
      <w:numFmt w:val="upperLetter"/>
      <w:isLgl/>
      <w:lvlText w:val="%1.%2.%3."/>
      <w:lvlJc w:val="left"/>
      <w:pPr>
        <w:ind w:left="1713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cs="Arial" w:hint="default"/>
        <w:b w:val="0"/>
      </w:rPr>
    </w:lvl>
  </w:abstractNum>
  <w:abstractNum w:abstractNumId="50">
    <w:nsid w:val="7BFC3FC4"/>
    <w:multiLevelType w:val="multilevel"/>
    <w:tmpl w:val="4BC40F52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asciiTheme="minorHAnsi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Arial" w:hAnsi="Arial" w:cs="Arial"/>
        <w:b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ascii="Arial" w:hAnsi="Arial" w:cs="Arial"/>
        <w:b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ascii="Arial" w:hAnsi="Arial" w:cs="Arial"/>
        <w:b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ascii="Arial" w:hAnsi="Arial" w:cs="Arial"/>
        <w:b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rFonts w:ascii="Arial" w:hAnsi="Arial" w:cs="Arial"/>
        <w:b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ascii="Arial" w:hAnsi="Arial" w:cs="Arial"/>
        <w:b/>
      </w:rPr>
    </w:lvl>
  </w:abstractNum>
  <w:abstractNum w:abstractNumId="51">
    <w:nsid w:val="7E4D1730"/>
    <w:multiLevelType w:val="multilevel"/>
    <w:tmpl w:val="70108DF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F495C4C"/>
    <w:multiLevelType w:val="multilevel"/>
    <w:tmpl w:val="52E8E9A8"/>
    <w:lvl w:ilvl="0">
      <w:start w:val="1"/>
      <w:numFmt w:val="decimal"/>
      <w:lvlText w:val="%1."/>
      <w:lvlJc w:val="left"/>
      <w:pPr>
        <w:ind w:left="788" w:hanging="360"/>
      </w:pPr>
    </w:lvl>
    <w:lvl w:ilvl="1">
      <w:start w:val="1"/>
      <w:numFmt w:val="decimal"/>
      <w:isLgl/>
      <w:lvlText w:val="%1.%2."/>
      <w:lvlJc w:val="left"/>
      <w:pPr>
        <w:ind w:left="1148" w:hanging="72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14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0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5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68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6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2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88" w:hanging="2160"/>
      </w:pPr>
      <w:rPr>
        <w:rFonts w:hint="default"/>
        <w:b w:val="0"/>
      </w:rPr>
    </w:lvl>
  </w:abstractNum>
  <w:num w:numId="1">
    <w:abstractNumId w:val="15"/>
  </w:num>
  <w:num w:numId="2">
    <w:abstractNumId w:val="52"/>
  </w:num>
  <w:num w:numId="3">
    <w:abstractNumId w:val="42"/>
  </w:num>
  <w:num w:numId="4">
    <w:abstractNumId w:val="8"/>
  </w:num>
  <w:num w:numId="5">
    <w:abstractNumId w:val="47"/>
  </w:num>
  <w:num w:numId="6">
    <w:abstractNumId w:val="31"/>
  </w:num>
  <w:num w:numId="7">
    <w:abstractNumId w:val="17"/>
  </w:num>
  <w:num w:numId="8">
    <w:abstractNumId w:val="40"/>
  </w:num>
  <w:num w:numId="9">
    <w:abstractNumId w:val="7"/>
  </w:num>
  <w:num w:numId="10">
    <w:abstractNumId w:val="20"/>
  </w:num>
  <w:num w:numId="11">
    <w:abstractNumId w:val="30"/>
  </w:num>
  <w:num w:numId="12">
    <w:abstractNumId w:val="14"/>
  </w:num>
  <w:num w:numId="13">
    <w:abstractNumId w:val="29"/>
  </w:num>
  <w:num w:numId="14">
    <w:abstractNumId w:val="36"/>
  </w:num>
  <w:num w:numId="15">
    <w:abstractNumId w:val="49"/>
  </w:num>
  <w:num w:numId="16">
    <w:abstractNumId w:val="34"/>
  </w:num>
  <w:num w:numId="17">
    <w:abstractNumId w:val="41"/>
  </w:num>
  <w:num w:numId="18">
    <w:abstractNumId w:val="6"/>
  </w:num>
  <w:num w:numId="19">
    <w:abstractNumId w:val="21"/>
  </w:num>
  <w:num w:numId="20">
    <w:abstractNumId w:val="43"/>
  </w:num>
  <w:num w:numId="21">
    <w:abstractNumId w:val="12"/>
  </w:num>
  <w:num w:numId="22">
    <w:abstractNumId w:val="50"/>
  </w:num>
  <w:num w:numId="23">
    <w:abstractNumId w:val="24"/>
  </w:num>
  <w:num w:numId="24">
    <w:abstractNumId w:val="33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</w:num>
  <w:num w:numId="27">
    <w:abstractNumId w:val="39"/>
  </w:num>
  <w:num w:numId="28">
    <w:abstractNumId w:val="37"/>
  </w:num>
  <w:num w:numId="29">
    <w:abstractNumId w:val="13"/>
  </w:num>
  <w:num w:numId="30">
    <w:abstractNumId w:val="16"/>
  </w:num>
  <w:num w:numId="31">
    <w:abstractNumId w:val="22"/>
  </w:num>
  <w:num w:numId="32">
    <w:abstractNumId w:val="11"/>
  </w:num>
  <w:num w:numId="33">
    <w:abstractNumId w:val="28"/>
  </w:num>
  <w:num w:numId="34">
    <w:abstractNumId w:val="25"/>
  </w:num>
  <w:num w:numId="35">
    <w:abstractNumId w:val="44"/>
  </w:num>
  <w:num w:numId="36">
    <w:abstractNumId w:val="35"/>
  </w:num>
  <w:num w:numId="37">
    <w:abstractNumId w:val="9"/>
  </w:num>
  <w:num w:numId="38">
    <w:abstractNumId w:val="32"/>
  </w:num>
  <w:num w:numId="39">
    <w:abstractNumId w:val="10"/>
  </w:num>
  <w:num w:numId="40">
    <w:abstractNumId w:val="48"/>
  </w:num>
  <w:num w:numId="41">
    <w:abstractNumId w:val="19"/>
  </w:num>
  <w:num w:numId="42">
    <w:abstractNumId w:val="38"/>
  </w:num>
  <w:num w:numId="43">
    <w:abstractNumId w:val="26"/>
  </w:num>
  <w:num w:numId="44">
    <w:abstractNumId w:val="45"/>
  </w:num>
  <w:num w:numId="45">
    <w:abstractNumId w:val="46"/>
  </w:num>
  <w:num w:numId="46">
    <w:abstractNumId w:val="23"/>
  </w:num>
  <w:num w:numId="47">
    <w:abstractNumId w:val="51"/>
  </w:num>
  <w:numIdMacAtCleanup w:val="3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teusz Pepliński">
    <w15:presenceInfo w15:providerId="AD" w15:userId="S-1-5-21-2197608122-1981062582-794507540-1627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684618"/>
    <w:rsid w:val="0000641E"/>
    <w:rsid w:val="000079B0"/>
    <w:rsid w:val="0001099E"/>
    <w:rsid w:val="00011ACE"/>
    <w:rsid w:val="00012556"/>
    <w:rsid w:val="000137AE"/>
    <w:rsid w:val="00014324"/>
    <w:rsid w:val="0001459C"/>
    <w:rsid w:val="00015100"/>
    <w:rsid w:val="000225BF"/>
    <w:rsid w:val="000230C8"/>
    <w:rsid w:val="00024380"/>
    <w:rsid w:val="00024680"/>
    <w:rsid w:val="0002533E"/>
    <w:rsid w:val="00025690"/>
    <w:rsid w:val="00031879"/>
    <w:rsid w:val="00032C8F"/>
    <w:rsid w:val="00036FBC"/>
    <w:rsid w:val="000414B3"/>
    <w:rsid w:val="00043AA1"/>
    <w:rsid w:val="00044819"/>
    <w:rsid w:val="00044D8D"/>
    <w:rsid w:val="0004740B"/>
    <w:rsid w:val="000478BD"/>
    <w:rsid w:val="00047D9D"/>
    <w:rsid w:val="000505C9"/>
    <w:rsid w:val="00054B1F"/>
    <w:rsid w:val="0005663B"/>
    <w:rsid w:val="00060E11"/>
    <w:rsid w:val="00060F8B"/>
    <w:rsid w:val="00060FE3"/>
    <w:rsid w:val="00062D0D"/>
    <w:rsid w:val="00062EEE"/>
    <w:rsid w:val="000638C7"/>
    <w:rsid w:val="000644DE"/>
    <w:rsid w:val="00066569"/>
    <w:rsid w:val="00070C11"/>
    <w:rsid w:val="000720E5"/>
    <w:rsid w:val="00073441"/>
    <w:rsid w:val="000749DC"/>
    <w:rsid w:val="00075C82"/>
    <w:rsid w:val="00076196"/>
    <w:rsid w:val="00077BE8"/>
    <w:rsid w:val="000829B8"/>
    <w:rsid w:val="0008386B"/>
    <w:rsid w:val="00086541"/>
    <w:rsid w:val="000900A8"/>
    <w:rsid w:val="000901A2"/>
    <w:rsid w:val="00090798"/>
    <w:rsid w:val="00090D92"/>
    <w:rsid w:val="000952A3"/>
    <w:rsid w:val="00095C2B"/>
    <w:rsid w:val="00096CC1"/>
    <w:rsid w:val="000973B4"/>
    <w:rsid w:val="000A0342"/>
    <w:rsid w:val="000A0921"/>
    <w:rsid w:val="000A2610"/>
    <w:rsid w:val="000A3DC3"/>
    <w:rsid w:val="000A5B6F"/>
    <w:rsid w:val="000B0421"/>
    <w:rsid w:val="000B33ED"/>
    <w:rsid w:val="000B3FFF"/>
    <w:rsid w:val="000B5F31"/>
    <w:rsid w:val="000C14E5"/>
    <w:rsid w:val="000C2909"/>
    <w:rsid w:val="000C3734"/>
    <w:rsid w:val="000C4587"/>
    <w:rsid w:val="000C6EB7"/>
    <w:rsid w:val="000C77B8"/>
    <w:rsid w:val="000D0D37"/>
    <w:rsid w:val="000D2499"/>
    <w:rsid w:val="000D33BA"/>
    <w:rsid w:val="000D37FA"/>
    <w:rsid w:val="000D421E"/>
    <w:rsid w:val="000D477F"/>
    <w:rsid w:val="000D488A"/>
    <w:rsid w:val="000D4EE6"/>
    <w:rsid w:val="000D5395"/>
    <w:rsid w:val="000E2544"/>
    <w:rsid w:val="000E53C1"/>
    <w:rsid w:val="000E671B"/>
    <w:rsid w:val="000E68B6"/>
    <w:rsid w:val="000E690F"/>
    <w:rsid w:val="000E74B8"/>
    <w:rsid w:val="000E7DC1"/>
    <w:rsid w:val="000F073C"/>
    <w:rsid w:val="000F51B9"/>
    <w:rsid w:val="000F5A1A"/>
    <w:rsid w:val="000F6CC7"/>
    <w:rsid w:val="00103F3D"/>
    <w:rsid w:val="001047DF"/>
    <w:rsid w:val="0010652E"/>
    <w:rsid w:val="00107245"/>
    <w:rsid w:val="00113E3A"/>
    <w:rsid w:val="00116EC6"/>
    <w:rsid w:val="001241B3"/>
    <w:rsid w:val="001332AB"/>
    <w:rsid w:val="00133BC7"/>
    <w:rsid w:val="001344C3"/>
    <w:rsid w:val="00134973"/>
    <w:rsid w:val="00135C2D"/>
    <w:rsid w:val="001371A8"/>
    <w:rsid w:val="00140712"/>
    <w:rsid w:val="00140CB2"/>
    <w:rsid w:val="0014215A"/>
    <w:rsid w:val="00143666"/>
    <w:rsid w:val="00151321"/>
    <w:rsid w:val="001520C2"/>
    <w:rsid w:val="00153679"/>
    <w:rsid w:val="00153F14"/>
    <w:rsid w:val="001579D4"/>
    <w:rsid w:val="00160A66"/>
    <w:rsid w:val="001617D6"/>
    <w:rsid w:val="00164B01"/>
    <w:rsid w:val="00164B37"/>
    <w:rsid w:val="00165A81"/>
    <w:rsid w:val="00165B89"/>
    <w:rsid w:val="001705DF"/>
    <w:rsid w:val="00171A89"/>
    <w:rsid w:val="00176166"/>
    <w:rsid w:val="00176851"/>
    <w:rsid w:val="001803C2"/>
    <w:rsid w:val="001810DD"/>
    <w:rsid w:val="00181DE2"/>
    <w:rsid w:val="001867A5"/>
    <w:rsid w:val="00186C38"/>
    <w:rsid w:val="001877D3"/>
    <w:rsid w:val="00191FC9"/>
    <w:rsid w:val="001937F2"/>
    <w:rsid w:val="00193E14"/>
    <w:rsid w:val="001941D1"/>
    <w:rsid w:val="00195269"/>
    <w:rsid w:val="00197A62"/>
    <w:rsid w:val="00197E53"/>
    <w:rsid w:val="001A1308"/>
    <w:rsid w:val="001A5ADA"/>
    <w:rsid w:val="001A6E0B"/>
    <w:rsid w:val="001B1ABA"/>
    <w:rsid w:val="001B3C88"/>
    <w:rsid w:val="001B6438"/>
    <w:rsid w:val="001B6F3C"/>
    <w:rsid w:val="001B7513"/>
    <w:rsid w:val="001B7531"/>
    <w:rsid w:val="001B7C01"/>
    <w:rsid w:val="001C1A1A"/>
    <w:rsid w:val="001C29C1"/>
    <w:rsid w:val="001C539D"/>
    <w:rsid w:val="001C5588"/>
    <w:rsid w:val="001D2B67"/>
    <w:rsid w:val="001D2B7B"/>
    <w:rsid w:val="001D5675"/>
    <w:rsid w:val="001D766C"/>
    <w:rsid w:val="001D78E0"/>
    <w:rsid w:val="001E0A82"/>
    <w:rsid w:val="001E1208"/>
    <w:rsid w:val="001E2E8A"/>
    <w:rsid w:val="001E4229"/>
    <w:rsid w:val="001E50A2"/>
    <w:rsid w:val="001E53C9"/>
    <w:rsid w:val="001F0E00"/>
    <w:rsid w:val="001F2592"/>
    <w:rsid w:val="001F3B10"/>
    <w:rsid w:val="001F5A8C"/>
    <w:rsid w:val="001F66E7"/>
    <w:rsid w:val="001F7B43"/>
    <w:rsid w:val="00205263"/>
    <w:rsid w:val="002103C9"/>
    <w:rsid w:val="00211F92"/>
    <w:rsid w:val="002123A4"/>
    <w:rsid w:val="00213839"/>
    <w:rsid w:val="00214D21"/>
    <w:rsid w:val="00215C69"/>
    <w:rsid w:val="0021611F"/>
    <w:rsid w:val="00216ED6"/>
    <w:rsid w:val="00217B6B"/>
    <w:rsid w:val="00217B6C"/>
    <w:rsid w:val="002201ED"/>
    <w:rsid w:val="00220368"/>
    <w:rsid w:val="0022439A"/>
    <w:rsid w:val="00224442"/>
    <w:rsid w:val="00231565"/>
    <w:rsid w:val="00233A96"/>
    <w:rsid w:val="002343E0"/>
    <w:rsid w:val="00235679"/>
    <w:rsid w:val="0023570A"/>
    <w:rsid w:val="00236DC5"/>
    <w:rsid w:val="00237B31"/>
    <w:rsid w:val="002402A7"/>
    <w:rsid w:val="0024034A"/>
    <w:rsid w:val="00241E92"/>
    <w:rsid w:val="002432BD"/>
    <w:rsid w:val="00244FD6"/>
    <w:rsid w:val="00246FBB"/>
    <w:rsid w:val="002521F8"/>
    <w:rsid w:val="00253181"/>
    <w:rsid w:val="00254158"/>
    <w:rsid w:val="002547D7"/>
    <w:rsid w:val="00254B30"/>
    <w:rsid w:val="00261B54"/>
    <w:rsid w:val="00261DEF"/>
    <w:rsid w:val="002627A1"/>
    <w:rsid w:val="00265E4F"/>
    <w:rsid w:val="00266C5A"/>
    <w:rsid w:val="00267960"/>
    <w:rsid w:val="00267AA5"/>
    <w:rsid w:val="002722CF"/>
    <w:rsid w:val="0027670D"/>
    <w:rsid w:val="00276D13"/>
    <w:rsid w:val="002808E2"/>
    <w:rsid w:val="0028183B"/>
    <w:rsid w:val="00282694"/>
    <w:rsid w:val="00282EB2"/>
    <w:rsid w:val="00285E3E"/>
    <w:rsid w:val="00290F6C"/>
    <w:rsid w:val="00290FDC"/>
    <w:rsid w:val="00291897"/>
    <w:rsid w:val="002A1147"/>
    <w:rsid w:val="002A338F"/>
    <w:rsid w:val="002A4227"/>
    <w:rsid w:val="002A4359"/>
    <w:rsid w:val="002A6F8A"/>
    <w:rsid w:val="002B0214"/>
    <w:rsid w:val="002B1F9D"/>
    <w:rsid w:val="002B4CBA"/>
    <w:rsid w:val="002B559F"/>
    <w:rsid w:val="002C094C"/>
    <w:rsid w:val="002C0BC6"/>
    <w:rsid w:val="002C4FED"/>
    <w:rsid w:val="002D392D"/>
    <w:rsid w:val="002D3F19"/>
    <w:rsid w:val="002D430E"/>
    <w:rsid w:val="002D55C5"/>
    <w:rsid w:val="002D5BA3"/>
    <w:rsid w:val="002D66AF"/>
    <w:rsid w:val="002D6A76"/>
    <w:rsid w:val="002D775C"/>
    <w:rsid w:val="002D7ABE"/>
    <w:rsid w:val="002E0A95"/>
    <w:rsid w:val="002E1608"/>
    <w:rsid w:val="002E29D4"/>
    <w:rsid w:val="002E5E80"/>
    <w:rsid w:val="002F2398"/>
    <w:rsid w:val="002F7B4D"/>
    <w:rsid w:val="00300333"/>
    <w:rsid w:val="0030206F"/>
    <w:rsid w:val="00302A1B"/>
    <w:rsid w:val="00303F87"/>
    <w:rsid w:val="00304208"/>
    <w:rsid w:val="00304BFA"/>
    <w:rsid w:val="003050B7"/>
    <w:rsid w:val="00306837"/>
    <w:rsid w:val="003075DA"/>
    <w:rsid w:val="00310ED1"/>
    <w:rsid w:val="0031128A"/>
    <w:rsid w:val="00311C41"/>
    <w:rsid w:val="003150DB"/>
    <w:rsid w:val="00316CB5"/>
    <w:rsid w:val="00317E9B"/>
    <w:rsid w:val="0032418F"/>
    <w:rsid w:val="00324C2E"/>
    <w:rsid w:val="00325390"/>
    <w:rsid w:val="00330020"/>
    <w:rsid w:val="00340BC8"/>
    <w:rsid w:val="00341467"/>
    <w:rsid w:val="00342CFC"/>
    <w:rsid w:val="00344360"/>
    <w:rsid w:val="00344F4E"/>
    <w:rsid w:val="0034515A"/>
    <w:rsid w:val="003457CC"/>
    <w:rsid w:val="003473EE"/>
    <w:rsid w:val="003509F0"/>
    <w:rsid w:val="00350BCC"/>
    <w:rsid w:val="00351E5E"/>
    <w:rsid w:val="00352645"/>
    <w:rsid w:val="00353D96"/>
    <w:rsid w:val="00357F15"/>
    <w:rsid w:val="0036054D"/>
    <w:rsid w:val="00364510"/>
    <w:rsid w:val="0036469C"/>
    <w:rsid w:val="00364D14"/>
    <w:rsid w:val="00367F84"/>
    <w:rsid w:val="00370B69"/>
    <w:rsid w:val="003716F4"/>
    <w:rsid w:val="00371AAC"/>
    <w:rsid w:val="003724C7"/>
    <w:rsid w:val="003731A7"/>
    <w:rsid w:val="0037684B"/>
    <w:rsid w:val="00376AA6"/>
    <w:rsid w:val="0037770E"/>
    <w:rsid w:val="00377EED"/>
    <w:rsid w:val="00381238"/>
    <w:rsid w:val="00381BC5"/>
    <w:rsid w:val="00383035"/>
    <w:rsid w:val="003834D5"/>
    <w:rsid w:val="003842F8"/>
    <w:rsid w:val="003847EC"/>
    <w:rsid w:val="00384871"/>
    <w:rsid w:val="00384CFB"/>
    <w:rsid w:val="00384EF7"/>
    <w:rsid w:val="00385265"/>
    <w:rsid w:val="003864E6"/>
    <w:rsid w:val="003902C8"/>
    <w:rsid w:val="0039067D"/>
    <w:rsid w:val="0039336C"/>
    <w:rsid w:val="00393853"/>
    <w:rsid w:val="00393C99"/>
    <w:rsid w:val="00394E7D"/>
    <w:rsid w:val="0039522A"/>
    <w:rsid w:val="00396F02"/>
    <w:rsid w:val="003A1D73"/>
    <w:rsid w:val="003A3B84"/>
    <w:rsid w:val="003B0094"/>
    <w:rsid w:val="003B14F0"/>
    <w:rsid w:val="003B1628"/>
    <w:rsid w:val="003B2229"/>
    <w:rsid w:val="003B2C6B"/>
    <w:rsid w:val="003B3132"/>
    <w:rsid w:val="003B5525"/>
    <w:rsid w:val="003C2536"/>
    <w:rsid w:val="003C48E1"/>
    <w:rsid w:val="003D30E2"/>
    <w:rsid w:val="003D6391"/>
    <w:rsid w:val="003D7D31"/>
    <w:rsid w:val="003E16B4"/>
    <w:rsid w:val="003E20E8"/>
    <w:rsid w:val="003E319E"/>
    <w:rsid w:val="003E6794"/>
    <w:rsid w:val="003E7B06"/>
    <w:rsid w:val="003F2129"/>
    <w:rsid w:val="003F22CE"/>
    <w:rsid w:val="003F24F9"/>
    <w:rsid w:val="003F3E27"/>
    <w:rsid w:val="003F73E5"/>
    <w:rsid w:val="00400858"/>
    <w:rsid w:val="004013E4"/>
    <w:rsid w:val="0040243E"/>
    <w:rsid w:val="004029B0"/>
    <w:rsid w:val="00402EFA"/>
    <w:rsid w:val="00407003"/>
    <w:rsid w:val="00407156"/>
    <w:rsid w:val="00411355"/>
    <w:rsid w:val="00412C04"/>
    <w:rsid w:val="0041373E"/>
    <w:rsid w:val="00413F7F"/>
    <w:rsid w:val="00413F90"/>
    <w:rsid w:val="00414309"/>
    <w:rsid w:val="004147C4"/>
    <w:rsid w:val="00416348"/>
    <w:rsid w:val="004203DB"/>
    <w:rsid w:val="00422741"/>
    <w:rsid w:val="0042367C"/>
    <w:rsid w:val="00425792"/>
    <w:rsid w:val="00425D09"/>
    <w:rsid w:val="004263D5"/>
    <w:rsid w:val="00426FF4"/>
    <w:rsid w:val="0042712A"/>
    <w:rsid w:val="0043068E"/>
    <w:rsid w:val="00430946"/>
    <w:rsid w:val="00431055"/>
    <w:rsid w:val="00431494"/>
    <w:rsid w:val="00431797"/>
    <w:rsid w:val="00431C7F"/>
    <w:rsid w:val="00432AB0"/>
    <w:rsid w:val="00434C36"/>
    <w:rsid w:val="00440176"/>
    <w:rsid w:val="004429C5"/>
    <w:rsid w:val="00443169"/>
    <w:rsid w:val="00443ACF"/>
    <w:rsid w:val="00446744"/>
    <w:rsid w:val="00447201"/>
    <w:rsid w:val="0044733C"/>
    <w:rsid w:val="004513D5"/>
    <w:rsid w:val="0047498A"/>
    <w:rsid w:val="00477E89"/>
    <w:rsid w:val="00483D7A"/>
    <w:rsid w:val="00484518"/>
    <w:rsid w:val="00486FED"/>
    <w:rsid w:val="0049134E"/>
    <w:rsid w:val="00491985"/>
    <w:rsid w:val="00494185"/>
    <w:rsid w:val="00496E87"/>
    <w:rsid w:val="004A1548"/>
    <w:rsid w:val="004A1A06"/>
    <w:rsid w:val="004A206B"/>
    <w:rsid w:val="004A20A5"/>
    <w:rsid w:val="004A2ACF"/>
    <w:rsid w:val="004A3065"/>
    <w:rsid w:val="004B2360"/>
    <w:rsid w:val="004B37F2"/>
    <w:rsid w:val="004C03BE"/>
    <w:rsid w:val="004C2AAB"/>
    <w:rsid w:val="004C353A"/>
    <w:rsid w:val="004C49F3"/>
    <w:rsid w:val="004C6312"/>
    <w:rsid w:val="004D27BF"/>
    <w:rsid w:val="004D7668"/>
    <w:rsid w:val="004E04C7"/>
    <w:rsid w:val="004E2777"/>
    <w:rsid w:val="004F16FD"/>
    <w:rsid w:val="004F3C5A"/>
    <w:rsid w:val="004F7E27"/>
    <w:rsid w:val="00501E7D"/>
    <w:rsid w:val="0050374C"/>
    <w:rsid w:val="00503F2C"/>
    <w:rsid w:val="00507A77"/>
    <w:rsid w:val="00507FA9"/>
    <w:rsid w:val="00510044"/>
    <w:rsid w:val="00510B74"/>
    <w:rsid w:val="00511107"/>
    <w:rsid w:val="00514B55"/>
    <w:rsid w:val="005153BB"/>
    <w:rsid w:val="00516757"/>
    <w:rsid w:val="00526C89"/>
    <w:rsid w:val="005278FB"/>
    <w:rsid w:val="00527A70"/>
    <w:rsid w:val="005314EB"/>
    <w:rsid w:val="005338FE"/>
    <w:rsid w:val="005341D4"/>
    <w:rsid w:val="00537B25"/>
    <w:rsid w:val="005406A9"/>
    <w:rsid w:val="00541A4F"/>
    <w:rsid w:val="00542ED0"/>
    <w:rsid w:val="00547795"/>
    <w:rsid w:val="00550CE8"/>
    <w:rsid w:val="005528F6"/>
    <w:rsid w:val="00553307"/>
    <w:rsid w:val="00553B82"/>
    <w:rsid w:val="00554434"/>
    <w:rsid w:val="00555759"/>
    <w:rsid w:val="00561026"/>
    <w:rsid w:val="00565677"/>
    <w:rsid w:val="00566F4C"/>
    <w:rsid w:val="005720EF"/>
    <w:rsid w:val="005758DC"/>
    <w:rsid w:val="00575FC2"/>
    <w:rsid w:val="00576BFD"/>
    <w:rsid w:val="00577816"/>
    <w:rsid w:val="00585A82"/>
    <w:rsid w:val="005860F7"/>
    <w:rsid w:val="005920B4"/>
    <w:rsid w:val="00592579"/>
    <w:rsid w:val="00592D3F"/>
    <w:rsid w:val="00595382"/>
    <w:rsid w:val="00595453"/>
    <w:rsid w:val="005A1309"/>
    <w:rsid w:val="005A2461"/>
    <w:rsid w:val="005A3043"/>
    <w:rsid w:val="005A3C3E"/>
    <w:rsid w:val="005A45EE"/>
    <w:rsid w:val="005A4618"/>
    <w:rsid w:val="005B0263"/>
    <w:rsid w:val="005B25E0"/>
    <w:rsid w:val="005B2B04"/>
    <w:rsid w:val="005B363B"/>
    <w:rsid w:val="005B3F95"/>
    <w:rsid w:val="005B49E6"/>
    <w:rsid w:val="005B4F66"/>
    <w:rsid w:val="005B65C5"/>
    <w:rsid w:val="005B69ED"/>
    <w:rsid w:val="005B72E7"/>
    <w:rsid w:val="005C0D64"/>
    <w:rsid w:val="005C3A53"/>
    <w:rsid w:val="005C4F65"/>
    <w:rsid w:val="005D145E"/>
    <w:rsid w:val="005D1E85"/>
    <w:rsid w:val="005D1EAC"/>
    <w:rsid w:val="005D5396"/>
    <w:rsid w:val="005D65D5"/>
    <w:rsid w:val="005E16FE"/>
    <w:rsid w:val="005E2E50"/>
    <w:rsid w:val="005E33FB"/>
    <w:rsid w:val="005E36E3"/>
    <w:rsid w:val="005E3E3F"/>
    <w:rsid w:val="005E6E67"/>
    <w:rsid w:val="005E7166"/>
    <w:rsid w:val="005F1CF0"/>
    <w:rsid w:val="005F38D7"/>
    <w:rsid w:val="005F3EC5"/>
    <w:rsid w:val="005F4C30"/>
    <w:rsid w:val="005F70C7"/>
    <w:rsid w:val="005F79DA"/>
    <w:rsid w:val="005F7AE4"/>
    <w:rsid w:val="0060046E"/>
    <w:rsid w:val="0060189B"/>
    <w:rsid w:val="006037F6"/>
    <w:rsid w:val="00611BCC"/>
    <w:rsid w:val="00612ACD"/>
    <w:rsid w:val="0061304E"/>
    <w:rsid w:val="00613E11"/>
    <w:rsid w:val="00615010"/>
    <w:rsid w:val="00615353"/>
    <w:rsid w:val="00615714"/>
    <w:rsid w:val="00621798"/>
    <w:rsid w:val="00623555"/>
    <w:rsid w:val="00623593"/>
    <w:rsid w:val="00624323"/>
    <w:rsid w:val="00625FD5"/>
    <w:rsid w:val="00627B82"/>
    <w:rsid w:val="00630C65"/>
    <w:rsid w:val="00631868"/>
    <w:rsid w:val="00631A0D"/>
    <w:rsid w:val="00632406"/>
    <w:rsid w:val="00632EDD"/>
    <w:rsid w:val="006337FE"/>
    <w:rsid w:val="006339EC"/>
    <w:rsid w:val="00633F94"/>
    <w:rsid w:val="006359F0"/>
    <w:rsid w:val="006376D4"/>
    <w:rsid w:val="00637CDA"/>
    <w:rsid w:val="0064107F"/>
    <w:rsid w:val="00645161"/>
    <w:rsid w:val="00647670"/>
    <w:rsid w:val="00647A14"/>
    <w:rsid w:val="00650DBA"/>
    <w:rsid w:val="006530DD"/>
    <w:rsid w:val="00660297"/>
    <w:rsid w:val="00661B6F"/>
    <w:rsid w:val="00662C1E"/>
    <w:rsid w:val="00666012"/>
    <w:rsid w:val="006673D4"/>
    <w:rsid w:val="00667468"/>
    <w:rsid w:val="006676D3"/>
    <w:rsid w:val="00671944"/>
    <w:rsid w:val="00672066"/>
    <w:rsid w:val="00683F1F"/>
    <w:rsid w:val="006845E6"/>
    <w:rsid w:val="00684618"/>
    <w:rsid w:val="00685386"/>
    <w:rsid w:val="0068700D"/>
    <w:rsid w:val="00687FD0"/>
    <w:rsid w:val="006906B8"/>
    <w:rsid w:val="006919BE"/>
    <w:rsid w:val="00693781"/>
    <w:rsid w:val="006939B6"/>
    <w:rsid w:val="00695EE9"/>
    <w:rsid w:val="00696C5C"/>
    <w:rsid w:val="006A110C"/>
    <w:rsid w:val="006A1AF1"/>
    <w:rsid w:val="006A20FE"/>
    <w:rsid w:val="006A3D2E"/>
    <w:rsid w:val="006A4A36"/>
    <w:rsid w:val="006A4B80"/>
    <w:rsid w:val="006A6DED"/>
    <w:rsid w:val="006B0489"/>
    <w:rsid w:val="006B2B16"/>
    <w:rsid w:val="006B452A"/>
    <w:rsid w:val="006C0FF4"/>
    <w:rsid w:val="006C21C8"/>
    <w:rsid w:val="006C49CD"/>
    <w:rsid w:val="006C5131"/>
    <w:rsid w:val="006C6CA4"/>
    <w:rsid w:val="006C7B97"/>
    <w:rsid w:val="006D017F"/>
    <w:rsid w:val="006D06B3"/>
    <w:rsid w:val="006D0BA5"/>
    <w:rsid w:val="006D22E7"/>
    <w:rsid w:val="006D32CB"/>
    <w:rsid w:val="006D5783"/>
    <w:rsid w:val="006D5A39"/>
    <w:rsid w:val="006D64CB"/>
    <w:rsid w:val="006D7C31"/>
    <w:rsid w:val="006E342D"/>
    <w:rsid w:val="006E39EA"/>
    <w:rsid w:val="006E4257"/>
    <w:rsid w:val="006F052F"/>
    <w:rsid w:val="006F1B36"/>
    <w:rsid w:val="006F1C3A"/>
    <w:rsid w:val="006F1D45"/>
    <w:rsid w:val="006F67FB"/>
    <w:rsid w:val="00701D84"/>
    <w:rsid w:val="00703AA3"/>
    <w:rsid w:val="00703EB9"/>
    <w:rsid w:val="00706349"/>
    <w:rsid w:val="00706BC1"/>
    <w:rsid w:val="007100F9"/>
    <w:rsid w:val="007135B0"/>
    <w:rsid w:val="00717488"/>
    <w:rsid w:val="00717755"/>
    <w:rsid w:val="0072134D"/>
    <w:rsid w:val="007215CB"/>
    <w:rsid w:val="00721D17"/>
    <w:rsid w:val="0072757F"/>
    <w:rsid w:val="00727AD8"/>
    <w:rsid w:val="00727C8F"/>
    <w:rsid w:val="0073119D"/>
    <w:rsid w:val="0073192D"/>
    <w:rsid w:val="00731C01"/>
    <w:rsid w:val="007321DA"/>
    <w:rsid w:val="00734B2C"/>
    <w:rsid w:val="00737419"/>
    <w:rsid w:val="00737ABD"/>
    <w:rsid w:val="00741903"/>
    <w:rsid w:val="007446A3"/>
    <w:rsid w:val="0074566F"/>
    <w:rsid w:val="00747181"/>
    <w:rsid w:val="007473A1"/>
    <w:rsid w:val="00747691"/>
    <w:rsid w:val="00751BD5"/>
    <w:rsid w:val="00756A91"/>
    <w:rsid w:val="007602C9"/>
    <w:rsid w:val="007642BC"/>
    <w:rsid w:val="00765175"/>
    <w:rsid w:val="00770B37"/>
    <w:rsid w:val="007714D0"/>
    <w:rsid w:val="00772070"/>
    <w:rsid w:val="00772CFF"/>
    <w:rsid w:val="00774157"/>
    <w:rsid w:val="00777D92"/>
    <w:rsid w:val="00783D48"/>
    <w:rsid w:val="00783E82"/>
    <w:rsid w:val="007841E2"/>
    <w:rsid w:val="007865AA"/>
    <w:rsid w:val="0078674B"/>
    <w:rsid w:val="00791B4B"/>
    <w:rsid w:val="00794A1D"/>
    <w:rsid w:val="0079527E"/>
    <w:rsid w:val="007A0480"/>
    <w:rsid w:val="007A35BA"/>
    <w:rsid w:val="007A6E4C"/>
    <w:rsid w:val="007A6F9B"/>
    <w:rsid w:val="007A7295"/>
    <w:rsid w:val="007B05F6"/>
    <w:rsid w:val="007B18F6"/>
    <w:rsid w:val="007B1B6B"/>
    <w:rsid w:val="007B292F"/>
    <w:rsid w:val="007B3150"/>
    <w:rsid w:val="007C0C26"/>
    <w:rsid w:val="007C1581"/>
    <w:rsid w:val="007C1D92"/>
    <w:rsid w:val="007C2E72"/>
    <w:rsid w:val="007C5A4B"/>
    <w:rsid w:val="007D0FD7"/>
    <w:rsid w:val="007D2619"/>
    <w:rsid w:val="007D4498"/>
    <w:rsid w:val="007D4CD5"/>
    <w:rsid w:val="007D6050"/>
    <w:rsid w:val="007D65DF"/>
    <w:rsid w:val="007D72C9"/>
    <w:rsid w:val="007E128C"/>
    <w:rsid w:val="007E2339"/>
    <w:rsid w:val="007E34FB"/>
    <w:rsid w:val="007F0124"/>
    <w:rsid w:val="007F093A"/>
    <w:rsid w:val="007F3985"/>
    <w:rsid w:val="007F48E5"/>
    <w:rsid w:val="007F4D9B"/>
    <w:rsid w:val="007F6B69"/>
    <w:rsid w:val="007F7556"/>
    <w:rsid w:val="00800494"/>
    <w:rsid w:val="008004EE"/>
    <w:rsid w:val="008046B1"/>
    <w:rsid w:val="00804E23"/>
    <w:rsid w:val="00805936"/>
    <w:rsid w:val="008134C2"/>
    <w:rsid w:val="008148BA"/>
    <w:rsid w:val="00814D5E"/>
    <w:rsid w:val="00817A0E"/>
    <w:rsid w:val="00821CF0"/>
    <w:rsid w:val="00822D45"/>
    <w:rsid w:val="00822DE5"/>
    <w:rsid w:val="00823253"/>
    <w:rsid w:val="0082335A"/>
    <w:rsid w:val="0082460A"/>
    <w:rsid w:val="0082484B"/>
    <w:rsid w:val="00825A29"/>
    <w:rsid w:val="00826928"/>
    <w:rsid w:val="008321B8"/>
    <w:rsid w:val="00832A94"/>
    <w:rsid w:val="0083327F"/>
    <w:rsid w:val="00834289"/>
    <w:rsid w:val="00837D24"/>
    <w:rsid w:val="008410D8"/>
    <w:rsid w:val="0084151D"/>
    <w:rsid w:val="008434C7"/>
    <w:rsid w:val="008439A2"/>
    <w:rsid w:val="008457CE"/>
    <w:rsid w:val="00846661"/>
    <w:rsid w:val="0084730E"/>
    <w:rsid w:val="00852795"/>
    <w:rsid w:val="00853278"/>
    <w:rsid w:val="008533B2"/>
    <w:rsid w:val="00854124"/>
    <w:rsid w:val="008567E9"/>
    <w:rsid w:val="00856A96"/>
    <w:rsid w:val="00860549"/>
    <w:rsid w:val="00864F39"/>
    <w:rsid w:val="00880223"/>
    <w:rsid w:val="00881DB3"/>
    <w:rsid w:val="0088298C"/>
    <w:rsid w:val="00883114"/>
    <w:rsid w:val="0088378D"/>
    <w:rsid w:val="00887D33"/>
    <w:rsid w:val="00890104"/>
    <w:rsid w:val="00893FCF"/>
    <w:rsid w:val="008955CC"/>
    <w:rsid w:val="00897CC1"/>
    <w:rsid w:val="008A1905"/>
    <w:rsid w:val="008A1BCD"/>
    <w:rsid w:val="008A4B12"/>
    <w:rsid w:val="008A4D13"/>
    <w:rsid w:val="008A750C"/>
    <w:rsid w:val="008A7692"/>
    <w:rsid w:val="008A785C"/>
    <w:rsid w:val="008A7978"/>
    <w:rsid w:val="008B493F"/>
    <w:rsid w:val="008B7000"/>
    <w:rsid w:val="008C2AD1"/>
    <w:rsid w:val="008C2CA5"/>
    <w:rsid w:val="008C5B69"/>
    <w:rsid w:val="008C7202"/>
    <w:rsid w:val="008C7744"/>
    <w:rsid w:val="008D0930"/>
    <w:rsid w:val="008D24EE"/>
    <w:rsid w:val="008D4DD7"/>
    <w:rsid w:val="008D7482"/>
    <w:rsid w:val="008E3315"/>
    <w:rsid w:val="008E561A"/>
    <w:rsid w:val="008F4F81"/>
    <w:rsid w:val="008F5A1E"/>
    <w:rsid w:val="008F7389"/>
    <w:rsid w:val="00903687"/>
    <w:rsid w:val="00904749"/>
    <w:rsid w:val="00905469"/>
    <w:rsid w:val="00906550"/>
    <w:rsid w:val="00910DA9"/>
    <w:rsid w:val="00913839"/>
    <w:rsid w:val="009141EA"/>
    <w:rsid w:val="00914B07"/>
    <w:rsid w:val="00915316"/>
    <w:rsid w:val="00917170"/>
    <w:rsid w:val="009171A3"/>
    <w:rsid w:val="00920AB9"/>
    <w:rsid w:val="009234A0"/>
    <w:rsid w:val="00923936"/>
    <w:rsid w:val="00924704"/>
    <w:rsid w:val="009301FE"/>
    <w:rsid w:val="0093337B"/>
    <w:rsid w:val="00933764"/>
    <w:rsid w:val="00933C16"/>
    <w:rsid w:val="00934250"/>
    <w:rsid w:val="00935FF7"/>
    <w:rsid w:val="00936F31"/>
    <w:rsid w:val="00937205"/>
    <w:rsid w:val="0093794C"/>
    <w:rsid w:val="00940AB6"/>
    <w:rsid w:val="00941BB3"/>
    <w:rsid w:val="009421D9"/>
    <w:rsid w:val="009459A3"/>
    <w:rsid w:val="00946587"/>
    <w:rsid w:val="00947095"/>
    <w:rsid w:val="0095097A"/>
    <w:rsid w:val="00950987"/>
    <w:rsid w:val="00953A0D"/>
    <w:rsid w:val="00953F5F"/>
    <w:rsid w:val="00954D24"/>
    <w:rsid w:val="009575EC"/>
    <w:rsid w:val="0096215D"/>
    <w:rsid w:val="00966DC4"/>
    <w:rsid w:val="00972B09"/>
    <w:rsid w:val="00972E51"/>
    <w:rsid w:val="009751ED"/>
    <w:rsid w:val="00975703"/>
    <w:rsid w:val="00975B0D"/>
    <w:rsid w:val="00977950"/>
    <w:rsid w:val="009803EE"/>
    <w:rsid w:val="00981E4D"/>
    <w:rsid w:val="00983C71"/>
    <w:rsid w:val="00983FAF"/>
    <w:rsid w:val="0098405F"/>
    <w:rsid w:val="00986606"/>
    <w:rsid w:val="009872F7"/>
    <w:rsid w:val="00987658"/>
    <w:rsid w:val="00990BBA"/>
    <w:rsid w:val="009912A9"/>
    <w:rsid w:val="00994FBB"/>
    <w:rsid w:val="009A0E47"/>
    <w:rsid w:val="009A28A3"/>
    <w:rsid w:val="009A3D27"/>
    <w:rsid w:val="009A4749"/>
    <w:rsid w:val="009A55AB"/>
    <w:rsid w:val="009B2636"/>
    <w:rsid w:val="009B2703"/>
    <w:rsid w:val="009B32F5"/>
    <w:rsid w:val="009B7FF5"/>
    <w:rsid w:val="009C25C6"/>
    <w:rsid w:val="009C2E8E"/>
    <w:rsid w:val="009D130F"/>
    <w:rsid w:val="009D311C"/>
    <w:rsid w:val="009D3E8F"/>
    <w:rsid w:val="009D513D"/>
    <w:rsid w:val="009D522E"/>
    <w:rsid w:val="009D5C71"/>
    <w:rsid w:val="009D63AC"/>
    <w:rsid w:val="009D7210"/>
    <w:rsid w:val="009E196C"/>
    <w:rsid w:val="009E2F92"/>
    <w:rsid w:val="009E6571"/>
    <w:rsid w:val="009E660D"/>
    <w:rsid w:val="009F07E7"/>
    <w:rsid w:val="009F0E8A"/>
    <w:rsid w:val="009F357A"/>
    <w:rsid w:val="009F5387"/>
    <w:rsid w:val="009F56F3"/>
    <w:rsid w:val="009F5A8E"/>
    <w:rsid w:val="009F7672"/>
    <w:rsid w:val="00A039EB"/>
    <w:rsid w:val="00A03F5F"/>
    <w:rsid w:val="00A05832"/>
    <w:rsid w:val="00A061A5"/>
    <w:rsid w:val="00A07C70"/>
    <w:rsid w:val="00A119CD"/>
    <w:rsid w:val="00A1248E"/>
    <w:rsid w:val="00A12BC1"/>
    <w:rsid w:val="00A12DDB"/>
    <w:rsid w:val="00A17E89"/>
    <w:rsid w:val="00A20D12"/>
    <w:rsid w:val="00A22509"/>
    <w:rsid w:val="00A24752"/>
    <w:rsid w:val="00A255BE"/>
    <w:rsid w:val="00A25893"/>
    <w:rsid w:val="00A301BF"/>
    <w:rsid w:val="00A3097E"/>
    <w:rsid w:val="00A33634"/>
    <w:rsid w:val="00A374D6"/>
    <w:rsid w:val="00A37966"/>
    <w:rsid w:val="00A43776"/>
    <w:rsid w:val="00A43BB7"/>
    <w:rsid w:val="00A47DD6"/>
    <w:rsid w:val="00A512A6"/>
    <w:rsid w:val="00A52C62"/>
    <w:rsid w:val="00A533D6"/>
    <w:rsid w:val="00A53A22"/>
    <w:rsid w:val="00A54F07"/>
    <w:rsid w:val="00A60D6C"/>
    <w:rsid w:val="00A63179"/>
    <w:rsid w:val="00A656D8"/>
    <w:rsid w:val="00A6754C"/>
    <w:rsid w:val="00A72079"/>
    <w:rsid w:val="00A72373"/>
    <w:rsid w:val="00A72C10"/>
    <w:rsid w:val="00A73BCD"/>
    <w:rsid w:val="00A7406B"/>
    <w:rsid w:val="00A81829"/>
    <w:rsid w:val="00A84317"/>
    <w:rsid w:val="00A843F7"/>
    <w:rsid w:val="00A877DF"/>
    <w:rsid w:val="00A90D14"/>
    <w:rsid w:val="00A933CB"/>
    <w:rsid w:val="00A96716"/>
    <w:rsid w:val="00A96979"/>
    <w:rsid w:val="00A96F63"/>
    <w:rsid w:val="00A97BAB"/>
    <w:rsid w:val="00AA1EC2"/>
    <w:rsid w:val="00AA225C"/>
    <w:rsid w:val="00AA23A2"/>
    <w:rsid w:val="00AA2979"/>
    <w:rsid w:val="00AA5582"/>
    <w:rsid w:val="00AA5E89"/>
    <w:rsid w:val="00AB0F10"/>
    <w:rsid w:val="00AB335C"/>
    <w:rsid w:val="00AB3F97"/>
    <w:rsid w:val="00AB4AB5"/>
    <w:rsid w:val="00AB4CDB"/>
    <w:rsid w:val="00AB79F8"/>
    <w:rsid w:val="00AC0184"/>
    <w:rsid w:val="00AC4F59"/>
    <w:rsid w:val="00AC585B"/>
    <w:rsid w:val="00AC7155"/>
    <w:rsid w:val="00AC7166"/>
    <w:rsid w:val="00AD06A3"/>
    <w:rsid w:val="00AD1802"/>
    <w:rsid w:val="00AD2355"/>
    <w:rsid w:val="00AD4B65"/>
    <w:rsid w:val="00AD55C5"/>
    <w:rsid w:val="00AD6041"/>
    <w:rsid w:val="00AD634F"/>
    <w:rsid w:val="00AD72C5"/>
    <w:rsid w:val="00AE241C"/>
    <w:rsid w:val="00AE52DA"/>
    <w:rsid w:val="00AF0CBD"/>
    <w:rsid w:val="00AF476C"/>
    <w:rsid w:val="00AF686B"/>
    <w:rsid w:val="00B0041B"/>
    <w:rsid w:val="00B00A1C"/>
    <w:rsid w:val="00B05AF4"/>
    <w:rsid w:val="00B05C10"/>
    <w:rsid w:val="00B06033"/>
    <w:rsid w:val="00B119DC"/>
    <w:rsid w:val="00B13A04"/>
    <w:rsid w:val="00B1574A"/>
    <w:rsid w:val="00B175F2"/>
    <w:rsid w:val="00B201AD"/>
    <w:rsid w:val="00B21970"/>
    <w:rsid w:val="00B22D6C"/>
    <w:rsid w:val="00B25F0E"/>
    <w:rsid w:val="00B276CB"/>
    <w:rsid w:val="00B30760"/>
    <w:rsid w:val="00B341DD"/>
    <w:rsid w:val="00B3467C"/>
    <w:rsid w:val="00B420D3"/>
    <w:rsid w:val="00B437C3"/>
    <w:rsid w:val="00B45D93"/>
    <w:rsid w:val="00B5074C"/>
    <w:rsid w:val="00B50A91"/>
    <w:rsid w:val="00B525DB"/>
    <w:rsid w:val="00B53E0F"/>
    <w:rsid w:val="00B54687"/>
    <w:rsid w:val="00B550BC"/>
    <w:rsid w:val="00B572A7"/>
    <w:rsid w:val="00B632E4"/>
    <w:rsid w:val="00B6424B"/>
    <w:rsid w:val="00B654E7"/>
    <w:rsid w:val="00B656AD"/>
    <w:rsid w:val="00B7081C"/>
    <w:rsid w:val="00B71825"/>
    <w:rsid w:val="00B73443"/>
    <w:rsid w:val="00B7536D"/>
    <w:rsid w:val="00B7550D"/>
    <w:rsid w:val="00B7610B"/>
    <w:rsid w:val="00B766CB"/>
    <w:rsid w:val="00B773F0"/>
    <w:rsid w:val="00B77D3E"/>
    <w:rsid w:val="00B80BA3"/>
    <w:rsid w:val="00B8222B"/>
    <w:rsid w:val="00B85D50"/>
    <w:rsid w:val="00B879D7"/>
    <w:rsid w:val="00B91E3B"/>
    <w:rsid w:val="00B9328B"/>
    <w:rsid w:val="00B93814"/>
    <w:rsid w:val="00BA162F"/>
    <w:rsid w:val="00BA1816"/>
    <w:rsid w:val="00BA1E8D"/>
    <w:rsid w:val="00BA3FF3"/>
    <w:rsid w:val="00BA48A2"/>
    <w:rsid w:val="00BA4EE3"/>
    <w:rsid w:val="00BA71D8"/>
    <w:rsid w:val="00BB0E32"/>
    <w:rsid w:val="00BB2F40"/>
    <w:rsid w:val="00BB3B03"/>
    <w:rsid w:val="00BB7698"/>
    <w:rsid w:val="00BC1104"/>
    <w:rsid w:val="00BC33FB"/>
    <w:rsid w:val="00BC3BED"/>
    <w:rsid w:val="00BC4A6C"/>
    <w:rsid w:val="00BC4B6C"/>
    <w:rsid w:val="00BD0195"/>
    <w:rsid w:val="00BD146F"/>
    <w:rsid w:val="00BD198D"/>
    <w:rsid w:val="00BD4635"/>
    <w:rsid w:val="00BD49A6"/>
    <w:rsid w:val="00BD4B46"/>
    <w:rsid w:val="00BD6E9D"/>
    <w:rsid w:val="00BE17B9"/>
    <w:rsid w:val="00BE22D5"/>
    <w:rsid w:val="00BE40B0"/>
    <w:rsid w:val="00BE44FE"/>
    <w:rsid w:val="00BE4F62"/>
    <w:rsid w:val="00BE69F7"/>
    <w:rsid w:val="00BF05F5"/>
    <w:rsid w:val="00BF0D16"/>
    <w:rsid w:val="00BF12CA"/>
    <w:rsid w:val="00BF1783"/>
    <w:rsid w:val="00BF19D7"/>
    <w:rsid w:val="00BF20B4"/>
    <w:rsid w:val="00BF2832"/>
    <w:rsid w:val="00BF7FA3"/>
    <w:rsid w:val="00C01999"/>
    <w:rsid w:val="00C019F8"/>
    <w:rsid w:val="00C02373"/>
    <w:rsid w:val="00C028FF"/>
    <w:rsid w:val="00C02FB1"/>
    <w:rsid w:val="00C0452A"/>
    <w:rsid w:val="00C057C3"/>
    <w:rsid w:val="00C06FA7"/>
    <w:rsid w:val="00C11233"/>
    <w:rsid w:val="00C11CCB"/>
    <w:rsid w:val="00C15733"/>
    <w:rsid w:val="00C15D5E"/>
    <w:rsid w:val="00C26A91"/>
    <w:rsid w:val="00C30299"/>
    <w:rsid w:val="00C312B6"/>
    <w:rsid w:val="00C33104"/>
    <w:rsid w:val="00C33905"/>
    <w:rsid w:val="00C3692A"/>
    <w:rsid w:val="00C375B6"/>
    <w:rsid w:val="00C37D83"/>
    <w:rsid w:val="00C37F89"/>
    <w:rsid w:val="00C37F92"/>
    <w:rsid w:val="00C40863"/>
    <w:rsid w:val="00C408D8"/>
    <w:rsid w:val="00C435CC"/>
    <w:rsid w:val="00C44535"/>
    <w:rsid w:val="00C448B0"/>
    <w:rsid w:val="00C52423"/>
    <w:rsid w:val="00C53A2B"/>
    <w:rsid w:val="00C53FBC"/>
    <w:rsid w:val="00C54E47"/>
    <w:rsid w:val="00C577F4"/>
    <w:rsid w:val="00C603E8"/>
    <w:rsid w:val="00C6093D"/>
    <w:rsid w:val="00C64C64"/>
    <w:rsid w:val="00C66A84"/>
    <w:rsid w:val="00C674E4"/>
    <w:rsid w:val="00C67B03"/>
    <w:rsid w:val="00C70827"/>
    <w:rsid w:val="00C72F8F"/>
    <w:rsid w:val="00C76607"/>
    <w:rsid w:val="00C77EE6"/>
    <w:rsid w:val="00C81858"/>
    <w:rsid w:val="00C821B7"/>
    <w:rsid w:val="00C832C1"/>
    <w:rsid w:val="00C8349D"/>
    <w:rsid w:val="00C839EF"/>
    <w:rsid w:val="00C83F1B"/>
    <w:rsid w:val="00C84132"/>
    <w:rsid w:val="00C8529E"/>
    <w:rsid w:val="00C864C8"/>
    <w:rsid w:val="00C90C99"/>
    <w:rsid w:val="00C90CA8"/>
    <w:rsid w:val="00C9186D"/>
    <w:rsid w:val="00C976DD"/>
    <w:rsid w:val="00CA1D46"/>
    <w:rsid w:val="00CA6B02"/>
    <w:rsid w:val="00CA6EF3"/>
    <w:rsid w:val="00CB0B38"/>
    <w:rsid w:val="00CB0BFD"/>
    <w:rsid w:val="00CB0C4D"/>
    <w:rsid w:val="00CB3AFC"/>
    <w:rsid w:val="00CB571C"/>
    <w:rsid w:val="00CC1509"/>
    <w:rsid w:val="00CC224B"/>
    <w:rsid w:val="00CC69EB"/>
    <w:rsid w:val="00CC6B60"/>
    <w:rsid w:val="00CC6C94"/>
    <w:rsid w:val="00CD1091"/>
    <w:rsid w:val="00CD3B52"/>
    <w:rsid w:val="00CD6608"/>
    <w:rsid w:val="00CD6E7D"/>
    <w:rsid w:val="00CE50DA"/>
    <w:rsid w:val="00CE5D7E"/>
    <w:rsid w:val="00CE7796"/>
    <w:rsid w:val="00CF0C63"/>
    <w:rsid w:val="00CF57AE"/>
    <w:rsid w:val="00CF7698"/>
    <w:rsid w:val="00D004D1"/>
    <w:rsid w:val="00D00AF4"/>
    <w:rsid w:val="00D00E2F"/>
    <w:rsid w:val="00D019C8"/>
    <w:rsid w:val="00D0286E"/>
    <w:rsid w:val="00D02E6C"/>
    <w:rsid w:val="00D06009"/>
    <w:rsid w:val="00D11C01"/>
    <w:rsid w:val="00D13F48"/>
    <w:rsid w:val="00D1635A"/>
    <w:rsid w:val="00D17299"/>
    <w:rsid w:val="00D204D7"/>
    <w:rsid w:val="00D20FB1"/>
    <w:rsid w:val="00D22AB5"/>
    <w:rsid w:val="00D24A1B"/>
    <w:rsid w:val="00D24DD0"/>
    <w:rsid w:val="00D2620C"/>
    <w:rsid w:val="00D26507"/>
    <w:rsid w:val="00D26FE7"/>
    <w:rsid w:val="00D2747B"/>
    <w:rsid w:val="00D31FD5"/>
    <w:rsid w:val="00D32AB5"/>
    <w:rsid w:val="00D33A05"/>
    <w:rsid w:val="00D33CB0"/>
    <w:rsid w:val="00D362A9"/>
    <w:rsid w:val="00D37855"/>
    <w:rsid w:val="00D40208"/>
    <w:rsid w:val="00D40324"/>
    <w:rsid w:val="00D40C11"/>
    <w:rsid w:val="00D41336"/>
    <w:rsid w:val="00D422AE"/>
    <w:rsid w:val="00D46A03"/>
    <w:rsid w:val="00D46E3E"/>
    <w:rsid w:val="00D541E1"/>
    <w:rsid w:val="00D56922"/>
    <w:rsid w:val="00D5732F"/>
    <w:rsid w:val="00D6139E"/>
    <w:rsid w:val="00D6589E"/>
    <w:rsid w:val="00D705DF"/>
    <w:rsid w:val="00D7092A"/>
    <w:rsid w:val="00D70E70"/>
    <w:rsid w:val="00D725BE"/>
    <w:rsid w:val="00D73174"/>
    <w:rsid w:val="00D73542"/>
    <w:rsid w:val="00D73AC3"/>
    <w:rsid w:val="00D7664B"/>
    <w:rsid w:val="00D76CC9"/>
    <w:rsid w:val="00D77748"/>
    <w:rsid w:val="00D80A2B"/>
    <w:rsid w:val="00D8238B"/>
    <w:rsid w:val="00D86A2F"/>
    <w:rsid w:val="00D86A35"/>
    <w:rsid w:val="00D872C8"/>
    <w:rsid w:val="00D8730E"/>
    <w:rsid w:val="00D916CF"/>
    <w:rsid w:val="00D94141"/>
    <w:rsid w:val="00D96902"/>
    <w:rsid w:val="00D969AB"/>
    <w:rsid w:val="00DA0A96"/>
    <w:rsid w:val="00DA29C6"/>
    <w:rsid w:val="00DA41E4"/>
    <w:rsid w:val="00DA54AA"/>
    <w:rsid w:val="00DA5693"/>
    <w:rsid w:val="00DA6561"/>
    <w:rsid w:val="00DB267B"/>
    <w:rsid w:val="00DB59C0"/>
    <w:rsid w:val="00DB729E"/>
    <w:rsid w:val="00DC42EF"/>
    <w:rsid w:val="00DC54EE"/>
    <w:rsid w:val="00DC7DAB"/>
    <w:rsid w:val="00DD0626"/>
    <w:rsid w:val="00DD11BA"/>
    <w:rsid w:val="00DD2050"/>
    <w:rsid w:val="00DD3C2A"/>
    <w:rsid w:val="00DD5F54"/>
    <w:rsid w:val="00DD6D60"/>
    <w:rsid w:val="00DE0846"/>
    <w:rsid w:val="00DE12FB"/>
    <w:rsid w:val="00DE17A8"/>
    <w:rsid w:val="00DE305A"/>
    <w:rsid w:val="00DE33C6"/>
    <w:rsid w:val="00DE3470"/>
    <w:rsid w:val="00DE47CC"/>
    <w:rsid w:val="00DE492E"/>
    <w:rsid w:val="00DE4AFE"/>
    <w:rsid w:val="00DF3406"/>
    <w:rsid w:val="00DF4BEB"/>
    <w:rsid w:val="00DF717E"/>
    <w:rsid w:val="00E00704"/>
    <w:rsid w:val="00E00F3A"/>
    <w:rsid w:val="00E07808"/>
    <w:rsid w:val="00E10213"/>
    <w:rsid w:val="00E1320A"/>
    <w:rsid w:val="00E14DBB"/>
    <w:rsid w:val="00E152BC"/>
    <w:rsid w:val="00E1627C"/>
    <w:rsid w:val="00E17CAA"/>
    <w:rsid w:val="00E247A3"/>
    <w:rsid w:val="00E30039"/>
    <w:rsid w:val="00E30195"/>
    <w:rsid w:val="00E3179D"/>
    <w:rsid w:val="00E3221C"/>
    <w:rsid w:val="00E4023E"/>
    <w:rsid w:val="00E41CC5"/>
    <w:rsid w:val="00E431A4"/>
    <w:rsid w:val="00E434D5"/>
    <w:rsid w:val="00E44D3E"/>
    <w:rsid w:val="00E45D4B"/>
    <w:rsid w:val="00E45EC4"/>
    <w:rsid w:val="00E5034E"/>
    <w:rsid w:val="00E51643"/>
    <w:rsid w:val="00E55763"/>
    <w:rsid w:val="00E5668D"/>
    <w:rsid w:val="00E57225"/>
    <w:rsid w:val="00E57305"/>
    <w:rsid w:val="00E61419"/>
    <w:rsid w:val="00E62ED6"/>
    <w:rsid w:val="00E66324"/>
    <w:rsid w:val="00E66812"/>
    <w:rsid w:val="00E67C0A"/>
    <w:rsid w:val="00E72AA3"/>
    <w:rsid w:val="00E73573"/>
    <w:rsid w:val="00E754B1"/>
    <w:rsid w:val="00E80AB6"/>
    <w:rsid w:val="00E82594"/>
    <w:rsid w:val="00E830A6"/>
    <w:rsid w:val="00E91359"/>
    <w:rsid w:val="00E91A52"/>
    <w:rsid w:val="00E95304"/>
    <w:rsid w:val="00EA044C"/>
    <w:rsid w:val="00EA4D9E"/>
    <w:rsid w:val="00EA6289"/>
    <w:rsid w:val="00EB1BC3"/>
    <w:rsid w:val="00EB1C0E"/>
    <w:rsid w:val="00EC29D8"/>
    <w:rsid w:val="00EC49FD"/>
    <w:rsid w:val="00EC57A1"/>
    <w:rsid w:val="00ED0E16"/>
    <w:rsid w:val="00ED1C87"/>
    <w:rsid w:val="00ED3D2A"/>
    <w:rsid w:val="00ED6751"/>
    <w:rsid w:val="00ED7034"/>
    <w:rsid w:val="00EE044A"/>
    <w:rsid w:val="00EE28F4"/>
    <w:rsid w:val="00EE3BA6"/>
    <w:rsid w:val="00EE4F9D"/>
    <w:rsid w:val="00EE61BF"/>
    <w:rsid w:val="00EE73F3"/>
    <w:rsid w:val="00EF2F3E"/>
    <w:rsid w:val="00EF2FDB"/>
    <w:rsid w:val="00EF3BAD"/>
    <w:rsid w:val="00EF7EE1"/>
    <w:rsid w:val="00F009C7"/>
    <w:rsid w:val="00F017C9"/>
    <w:rsid w:val="00F01B2A"/>
    <w:rsid w:val="00F14333"/>
    <w:rsid w:val="00F16CC6"/>
    <w:rsid w:val="00F20C18"/>
    <w:rsid w:val="00F237FE"/>
    <w:rsid w:val="00F23CB7"/>
    <w:rsid w:val="00F32696"/>
    <w:rsid w:val="00F32936"/>
    <w:rsid w:val="00F33C77"/>
    <w:rsid w:val="00F35900"/>
    <w:rsid w:val="00F35E7A"/>
    <w:rsid w:val="00F422E1"/>
    <w:rsid w:val="00F4303B"/>
    <w:rsid w:val="00F430B7"/>
    <w:rsid w:val="00F44E25"/>
    <w:rsid w:val="00F45BE8"/>
    <w:rsid w:val="00F5171A"/>
    <w:rsid w:val="00F518C8"/>
    <w:rsid w:val="00F54821"/>
    <w:rsid w:val="00F551DC"/>
    <w:rsid w:val="00F55327"/>
    <w:rsid w:val="00F60A20"/>
    <w:rsid w:val="00F64D96"/>
    <w:rsid w:val="00F64EAE"/>
    <w:rsid w:val="00F66417"/>
    <w:rsid w:val="00F74384"/>
    <w:rsid w:val="00F74B0E"/>
    <w:rsid w:val="00F76755"/>
    <w:rsid w:val="00F806AD"/>
    <w:rsid w:val="00F850A5"/>
    <w:rsid w:val="00F8528B"/>
    <w:rsid w:val="00F865CE"/>
    <w:rsid w:val="00F9101E"/>
    <w:rsid w:val="00F91A1F"/>
    <w:rsid w:val="00F940FA"/>
    <w:rsid w:val="00F94C08"/>
    <w:rsid w:val="00F97910"/>
    <w:rsid w:val="00F97BEE"/>
    <w:rsid w:val="00FA04F2"/>
    <w:rsid w:val="00FA0966"/>
    <w:rsid w:val="00FA20D8"/>
    <w:rsid w:val="00FA3814"/>
    <w:rsid w:val="00FA491E"/>
    <w:rsid w:val="00FA6875"/>
    <w:rsid w:val="00FA76FE"/>
    <w:rsid w:val="00FA7AE8"/>
    <w:rsid w:val="00FB0DC7"/>
    <w:rsid w:val="00FB1AA5"/>
    <w:rsid w:val="00FB2D8D"/>
    <w:rsid w:val="00FB3B09"/>
    <w:rsid w:val="00FB3C00"/>
    <w:rsid w:val="00FB6CB2"/>
    <w:rsid w:val="00FB7D5F"/>
    <w:rsid w:val="00FC268C"/>
    <w:rsid w:val="00FC3461"/>
    <w:rsid w:val="00FD274C"/>
    <w:rsid w:val="00FD3399"/>
    <w:rsid w:val="00FD490E"/>
    <w:rsid w:val="00FD575C"/>
    <w:rsid w:val="00FD5FDE"/>
    <w:rsid w:val="00FD77B5"/>
    <w:rsid w:val="00FE0281"/>
    <w:rsid w:val="00FE09ED"/>
    <w:rsid w:val="00FE1B16"/>
    <w:rsid w:val="00FE21CE"/>
    <w:rsid w:val="00FE2F6C"/>
    <w:rsid w:val="00FE304E"/>
    <w:rsid w:val="00FE4F3C"/>
    <w:rsid w:val="00FE5C14"/>
    <w:rsid w:val="00FE7481"/>
    <w:rsid w:val="00FE776F"/>
    <w:rsid w:val="00FE7D53"/>
    <w:rsid w:val="00FF1D3F"/>
    <w:rsid w:val="00FF2DDC"/>
    <w:rsid w:val="00FF3D4E"/>
    <w:rsid w:val="00FF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qFormat="1"/>
    <w:lsdException w:name="caption" w:uiPriority="35" w:qFormat="1"/>
    <w:lsdException w:name="annotation reference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34A0"/>
  </w:style>
  <w:style w:type="paragraph" w:styleId="Nagwek1">
    <w:name w:val="heading 1"/>
    <w:basedOn w:val="Normalny"/>
    <w:next w:val="Normalny"/>
    <w:link w:val="Nagwek1Znak"/>
    <w:uiPriority w:val="9"/>
    <w:qFormat/>
    <w:rsid w:val="006846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30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344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367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46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Tytuksiki">
    <w:name w:val="Book Title"/>
    <w:basedOn w:val="Domylnaczcionkaakapitu"/>
    <w:uiPriority w:val="33"/>
    <w:qFormat/>
    <w:rsid w:val="00684618"/>
    <w:rPr>
      <w:b/>
      <w:bCs/>
      <w:i/>
      <w:iCs/>
      <w:spacing w:val="5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40243E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1C5588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13E11"/>
    <w:pPr>
      <w:tabs>
        <w:tab w:val="left" w:pos="660"/>
        <w:tab w:val="right" w:leader="dot" w:pos="9062"/>
      </w:tabs>
      <w:spacing w:after="100" w:line="276" w:lineRule="auto"/>
    </w:pPr>
  </w:style>
  <w:style w:type="character" w:styleId="Hipercze">
    <w:name w:val="Hyperlink"/>
    <w:basedOn w:val="Domylnaczcionkaakapitu"/>
    <w:uiPriority w:val="99"/>
    <w:unhideWhenUsed/>
    <w:rsid w:val="001C5588"/>
    <w:rPr>
      <w:color w:val="0563C1" w:themeColor="hyperlink"/>
      <w:u w:val="single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1C5588"/>
    <w:rPr>
      <w:rFonts w:eastAsia="Lucida Sans Unicode"/>
      <w:color w:val="00000A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1"/>
    <w:unhideWhenUsed/>
    <w:rsid w:val="001C5588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1C5588"/>
  </w:style>
  <w:style w:type="character" w:customStyle="1" w:styleId="Domylnaczcionkaakapitu3">
    <w:name w:val="Domyślna czcionka akapitu3"/>
    <w:qFormat/>
    <w:rsid w:val="000C14E5"/>
  </w:style>
  <w:style w:type="paragraph" w:customStyle="1" w:styleId="Standard">
    <w:name w:val="Standard"/>
    <w:link w:val="StandardZnak"/>
    <w:qFormat/>
    <w:rsid w:val="00CA6EF3"/>
    <w:pPr>
      <w:widowControl w:val="0"/>
      <w:suppressAutoHyphens/>
      <w:spacing w:after="0" w:line="240" w:lineRule="auto"/>
      <w:ind w:left="567" w:hanging="283"/>
      <w:jc w:val="both"/>
      <w:textAlignment w:val="baseline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numbering" w:customStyle="1" w:styleId="Styl1">
    <w:name w:val="Styl1"/>
    <w:uiPriority w:val="99"/>
    <w:rsid w:val="00933C16"/>
    <w:pPr>
      <w:numPr>
        <w:numId w:val="3"/>
      </w:numPr>
    </w:pPr>
  </w:style>
  <w:style w:type="numbering" w:customStyle="1" w:styleId="Styl2">
    <w:name w:val="Styl2"/>
    <w:uiPriority w:val="99"/>
    <w:rsid w:val="0039522A"/>
    <w:pPr>
      <w:numPr>
        <w:numId w:val="4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45D4B"/>
    <w:rPr>
      <w:color w:val="605E5C"/>
      <w:shd w:val="clear" w:color="auto" w:fill="E1DFDD"/>
    </w:rPr>
  </w:style>
  <w:style w:type="paragraph" w:customStyle="1" w:styleId="Tekstpodstawowy1">
    <w:name w:val="Tekst podstawowy1"/>
    <w:basedOn w:val="Normalny"/>
    <w:qFormat/>
    <w:rsid w:val="00BC33FB"/>
    <w:pPr>
      <w:suppressAutoHyphens/>
      <w:spacing w:after="120" w:line="276" w:lineRule="auto"/>
    </w:pPr>
    <w:rPr>
      <w:rFonts w:ascii="Calibri" w:eastAsia="Calibri" w:hAnsi="Calibri" w:cs="Lucida Sans"/>
      <w:color w:val="00000A"/>
      <w:lang w:eastAsia="zh-CN" w:bidi="hi-IN"/>
    </w:rPr>
  </w:style>
  <w:style w:type="character" w:customStyle="1" w:styleId="WW8Num1z2">
    <w:name w:val="WW8Num1z2"/>
    <w:qFormat/>
    <w:rsid w:val="00CF57AE"/>
  </w:style>
  <w:style w:type="paragraph" w:styleId="Bezodstpw">
    <w:name w:val="No Spacing"/>
    <w:uiPriority w:val="1"/>
    <w:qFormat/>
    <w:rsid w:val="00A63179"/>
    <w:pPr>
      <w:spacing w:after="0" w:line="240" w:lineRule="auto"/>
    </w:pPr>
  </w:style>
  <w:style w:type="character" w:customStyle="1" w:styleId="Odwoaniedokomentarza3">
    <w:name w:val="Odwołanie do komentarza3"/>
    <w:qFormat/>
    <w:rsid w:val="00E434D5"/>
    <w:rPr>
      <w:sz w:val="16"/>
      <w:szCs w:val="16"/>
    </w:rPr>
  </w:style>
  <w:style w:type="character" w:customStyle="1" w:styleId="czeinternetowe">
    <w:name w:val="Łącze internetowe"/>
    <w:qFormat/>
    <w:rsid w:val="00953F5F"/>
    <w:rPr>
      <w:color w:val="0000FF"/>
      <w:u w:val="single"/>
    </w:rPr>
  </w:style>
  <w:style w:type="character" w:customStyle="1" w:styleId="Mocnewyrnione">
    <w:name w:val="Mocne wyróżnione"/>
    <w:qFormat/>
    <w:rsid w:val="00953F5F"/>
    <w:rPr>
      <w:b/>
      <w:bCs/>
    </w:rPr>
  </w:style>
  <w:style w:type="paragraph" w:styleId="NormalnyWeb">
    <w:name w:val="Normal (Web)"/>
    <w:basedOn w:val="Normalny"/>
    <w:uiPriority w:val="99"/>
    <w:qFormat/>
    <w:rsid w:val="00953F5F"/>
    <w:pPr>
      <w:spacing w:before="280" w:after="119" w:line="276" w:lineRule="auto"/>
    </w:pPr>
    <w:rPr>
      <w:rFonts w:ascii="Calibri" w:eastAsia="Times New Roman" w:hAnsi="Calibri" w:cs="Lucida Sans"/>
      <w:color w:val="000000"/>
      <w:lang w:eastAsia="zh-CN" w:bidi="hi-IN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344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Domylnaczcionkaakapitu4">
    <w:name w:val="Domyślna czcionka akapitu4"/>
    <w:qFormat/>
    <w:rsid w:val="00D31FD5"/>
  </w:style>
  <w:style w:type="paragraph" w:styleId="Tytu">
    <w:name w:val="Title"/>
    <w:basedOn w:val="Normalny"/>
    <w:next w:val="Normalny"/>
    <w:link w:val="TytuZnak"/>
    <w:uiPriority w:val="10"/>
    <w:qFormat/>
    <w:rsid w:val="00D31FD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1F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efault">
    <w:name w:val="Default"/>
    <w:qFormat/>
    <w:rsid w:val="00CE5D7E"/>
    <w:pPr>
      <w:widowControl w:val="0"/>
      <w:spacing w:after="0" w:line="240" w:lineRule="auto"/>
    </w:pPr>
    <w:rPr>
      <w:rFonts w:ascii="Liberation Serif" w:eastAsia="NSimSun" w:hAnsi="Liberation Serif" w:cs="Lucida Sans"/>
      <w:color w:val="000000"/>
      <w:shd w:val="clear" w:color="auto" w:fill="FFFFFF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C34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346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C3461"/>
    <w:rPr>
      <w:vertAlign w:val="superscript"/>
    </w:rPr>
  </w:style>
  <w:style w:type="paragraph" w:customStyle="1" w:styleId="Normalny1">
    <w:name w:val="Normalny1"/>
    <w:qFormat/>
    <w:rsid w:val="00783D48"/>
    <w:pPr>
      <w:suppressAutoHyphens/>
      <w:spacing w:after="0" w:line="240" w:lineRule="auto"/>
      <w:textAlignment w:val="baseline"/>
    </w:pPr>
    <w:rPr>
      <w:rFonts w:ascii="Liberation Serif" w:eastAsia="Lucida Sans Unicode" w:hAnsi="Liberation Serif" w:cs="Tahoma"/>
      <w:color w:val="00000A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359"/>
    <w:rPr>
      <w:rFonts w:ascii="Segoe UI" w:hAnsi="Segoe UI" w:cs="Segoe UI"/>
      <w:sz w:val="18"/>
      <w:szCs w:val="18"/>
    </w:rPr>
  </w:style>
  <w:style w:type="character" w:customStyle="1" w:styleId="WW8Num1z1">
    <w:name w:val="WW8Num1z1"/>
    <w:rsid w:val="002A4359"/>
  </w:style>
  <w:style w:type="character" w:styleId="Odwoaniedokomentarza">
    <w:name w:val="annotation reference"/>
    <w:qFormat/>
    <w:rsid w:val="00213839"/>
    <w:rPr>
      <w:sz w:val="16"/>
      <w:szCs w:val="16"/>
    </w:rPr>
  </w:style>
  <w:style w:type="character" w:customStyle="1" w:styleId="TekstkomentarzaZnak1">
    <w:name w:val="Tekst komentarza Znak1"/>
    <w:link w:val="Tekstkomentarza"/>
    <w:uiPriority w:val="99"/>
    <w:qFormat/>
    <w:rsid w:val="00213839"/>
    <w:rPr>
      <w:rFonts w:eastAsia="Lucida Sans Unicode"/>
      <w:color w:val="00000A"/>
      <w:lang w:eastAsia="zh-CN"/>
    </w:rPr>
  </w:style>
  <w:style w:type="paragraph" w:styleId="Tekstkomentarza">
    <w:name w:val="annotation text"/>
    <w:basedOn w:val="Normalny"/>
    <w:link w:val="TekstkomentarzaZnak1"/>
    <w:uiPriority w:val="99"/>
    <w:qFormat/>
    <w:rsid w:val="00213839"/>
    <w:pPr>
      <w:suppressAutoHyphens/>
      <w:spacing w:after="200" w:line="276" w:lineRule="auto"/>
    </w:pPr>
    <w:rPr>
      <w:rFonts w:eastAsia="Lucida Sans Unicode"/>
      <w:color w:val="00000A"/>
      <w:lang w:eastAsia="zh-CN"/>
    </w:rPr>
  </w:style>
  <w:style w:type="character" w:customStyle="1" w:styleId="TekstkomentarzaZnak">
    <w:name w:val="Tekst komentarza Znak"/>
    <w:basedOn w:val="Domylnaczcionkaakapitu"/>
    <w:uiPriority w:val="99"/>
    <w:semiHidden/>
    <w:rsid w:val="00213839"/>
    <w:rPr>
      <w:sz w:val="20"/>
      <w:szCs w:val="20"/>
    </w:rPr>
  </w:style>
  <w:style w:type="table" w:styleId="Tabela-Siatka">
    <w:name w:val="Table Grid"/>
    <w:basedOn w:val="Standardowy"/>
    <w:uiPriority w:val="39"/>
    <w:rsid w:val="006919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507"/>
    <w:pPr>
      <w:suppressAutoHyphens w:val="0"/>
      <w:spacing w:after="160" w:line="240" w:lineRule="auto"/>
    </w:pPr>
    <w:rPr>
      <w:rFonts w:eastAsiaTheme="minorHAnsi"/>
      <w:b/>
      <w:bCs/>
      <w:color w:val="auto"/>
      <w:sz w:val="20"/>
      <w:szCs w:val="20"/>
      <w:lang w:eastAsia="en-US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rsid w:val="00D26507"/>
    <w:rPr>
      <w:rFonts w:eastAsia="Lucida Sans Unicode"/>
      <w:b/>
      <w:bCs/>
      <w:color w:val="00000A"/>
      <w:sz w:val="20"/>
      <w:szCs w:val="20"/>
      <w:lang w:eastAsia="zh-CN"/>
    </w:rPr>
  </w:style>
  <w:style w:type="character" w:customStyle="1" w:styleId="Domylnaczcionkaakapitu9">
    <w:name w:val="Domyślna czcionka akapitu9"/>
    <w:rsid w:val="002C094C"/>
  </w:style>
  <w:style w:type="character" w:customStyle="1" w:styleId="Domylnaczcionkaakapitu10">
    <w:name w:val="Domyślna czcionka akapitu10"/>
    <w:rsid w:val="002C094C"/>
  </w:style>
  <w:style w:type="character" w:customStyle="1" w:styleId="Odwoaniedokomentarza15">
    <w:name w:val="Odwołanie do komentarza15"/>
    <w:rsid w:val="002C094C"/>
    <w:rPr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75B0D"/>
    <w:rPr>
      <w:color w:val="605E5C"/>
      <w:shd w:val="clear" w:color="auto" w:fill="E1DFDD"/>
    </w:rPr>
  </w:style>
  <w:style w:type="paragraph" w:customStyle="1" w:styleId="WW-Tekstpodstawowy3">
    <w:name w:val="WW-Tekst podstawowy 3"/>
    <w:basedOn w:val="Normalny1"/>
    <w:qFormat/>
    <w:rsid w:val="003D7D31"/>
    <w:rPr>
      <w:rFonts w:ascii="Times New Roman" w:hAnsi="Times New Roman"/>
    </w:rPr>
  </w:style>
  <w:style w:type="character" w:customStyle="1" w:styleId="changed-paragraph">
    <w:name w:val="changed-paragraph"/>
    <w:qFormat/>
    <w:rsid w:val="00181DE2"/>
  </w:style>
  <w:style w:type="character" w:customStyle="1" w:styleId="Odwoaniedokomentarza8">
    <w:name w:val="Odwołanie do komentarza8"/>
    <w:rsid w:val="009D7210"/>
    <w:rPr>
      <w:sz w:val="16"/>
      <w:szCs w:val="16"/>
    </w:rPr>
  </w:style>
  <w:style w:type="paragraph" w:customStyle="1" w:styleId="Zawartotabeli">
    <w:name w:val="Zawartość tabeli"/>
    <w:basedOn w:val="Normalny"/>
    <w:rsid w:val="009D7210"/>
    <w:pPr>
      <w:suppressLineNumbers/>
      <w:suppressAutoHyphens/>
      <w:spacing w:after="0" w:line="240" w:lineRule="auto"/>
    </w:pPr>
    <w:rPr>
      <w:rFonts w:ascii="Liberation Serif" w:eastAsia="SimSun" w:hAnsi="Liberation Serif" w:cs="Mangal"/>
      <w:color w:val="00000A"/>
      <w:sz w:val="20"/>
      <w:szCs w:val="20"/>
      <w:lang w:eastAsia="zh-CN"/>
    </w:rPr>
  </w:style>
  <w:style w:type="character" w:customStyle="1" w:styleId="Odwoaniedokomentarza6">
    <w:name w:val="Odwołanie do komentarza6"/>
    <w:qFormat/>
    <w:rsid w:val="008A785C"/>
    <w:rPr>
      <w:sz w:val="16"/>
      <w:szCs w:val="16"/>
    </w:rPr>
  </w:style>
  <w:style w:type="paragraph" w:customStyle="1" w:styleId="western">
    <w:name w:val="western"/>
    <w:basedOn w:val="Normalny1"/>
    <w:qFormat/>
    <w:rsid w:val="008A785C"/>
    <w:pPr>
      <w:suppressAutoHyphens w:val="0"/>
      <w:spacing w:before="280" w:after="280"/>
      <w:jc w:val="both"/>
    </w:pPr>
    <w:rPr>
      <w:rFonts w:ascii="Times New Roman" w:eastAsia="Times New Roman" w:hAnsi="Times New Roman"/>
      <w:b/>
      <w:bCs/>
      <w:color w:val="000000"/>
    </w:rPr>
  </w:style>
  <w:style w:type="paragraph" w:customStyle="1" w:styleId="Standarduser">
    <w:name w:val="Standard (user)"/>
    <w:rsid w:val="002F2398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character" w:styleId="Uwydatnienie">
    <w:name w:val="Emphasis"/>
    <w:qFormat/>
    <w:rsid w:val="002F2398"/>
    <w:rPr>
      <w:i/>
      <w:iCs/>
    </w:rPr>
  </w:style>
  <w:style w:type="character" w:customStyle="1" w:styleId="Domylnaczcionkaakapitu12">
    <w:name w:val="Domyślna czcionka akapitu12"/>
    <w:rsid w:val="002F2398"/>
  </w:style>
  <w:style w:type="character" w:customStyle="1" w:styleId="Odwoaniedokomentarza5">
    <w:name w:val="Odwołanie do komentarza5"/>
    <w:rsid w:val="002F2398"/>
    <w:rPr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6376D4"/>
    <w:rPr>
      <w:rFonts w:ascii="Trebuchet MS" w:eastAsia="Trebuchet MS" w:hAnsi="Trebuchet MS" w:cs="Trebuchet MS"/>
      <w:sz w:val="24"/>
      <w:szCs w:val="24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376D4"/>
    <w:pPr>
      <w:widowControl w:val="0"/>
      <w:shd w:val="clear" w:color="auto" w:fill="FFFFFF"/>
      <w:spacing w:after="120" w:line="240" w:lineRule="auto"/>
    </w:pPr>
    <w:rPr>
      <w:rFonts w:ascii="Trebuchet MS" w:eastAsia="Trebuchet MS" w:hAnsi="Trebuchet MS" w:cs="Trebuchet MS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15367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F4303B"/>
  </w:style>
  <w:style w:type="paragraph" w:customStyle="1" w:styleId="Nagwek10">
    <w:name w:val="Nagłówek1"/>
    <w:basedOn w:val="Normalny"/>
    <w:next w:val="Tekstpodstawowy"/>
    <w:rsid w:val="00217B6B"/>
    <w:pPr>
      <w:shd w:val="clear" w:color="auto" w:fill="FFFFFF"/>
      <w:suppressAutoHyphens/>
      <w:spacing w:after="0" w:line="398" w:lineRule="exact"/>
      <w:ind w:right="2"/>
      <w:jc w:val="center"/>
    </w:pPr>
    <w:rPr>
      <w:rFonts w:ascii="Times New Roman" w:eastAsia="Times New Roman" w:hAnsi="Times New Roman" w:cs="Times New Roman"/>
      <w:b/>
      <w:color w:val="000000"/>
      <w:spacing w:val="-3"/>
      <w:sz w:val="24"/>
      <w:szCs w:val="20"/>
      <w:lang w:eastAsia="zh-CN"/>
    </w:rPr>
  </w:style>
  <w:style w:type="character" w:customStyle="1" w:styleId="Odwoaniedokomentarza11">
    <w:name w:val="Odwołanie do komentarza11"/>
    <w:basedOn w:val="Domylnaczcionkaakapitu"/>
    <w:qFormat/>
    <w:rsid w:val="00317E9B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30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Spistreci2">
    <w:name w:val="toc 2"/>
    <w:basedOn w:val="Normalny"/>
    <w:next w:val="Normalny"/>
    <w:autoRedefine/>
    <w:uiPriority w:val="39"/>
    <w:unhideWhenUsed/>
    <w:rsid w:val="00311C41"/>
    <w:pPr>
      <w:spacing w:after="100"/>
      <w:ind w:left="220"/>
    </w:pPr>
  </w:style>
  <w:style w:type="character" w:styleId="UyteHipercze">
    <w:name w:val="FollowedHyperlink"/>
    <w:basedOn w:val="Domylnaczcionkaakapitu"/>
    <w:uiPriority w:val="99"/>
    <w:semiHidden/>
    <w:unhideWhenUsed/>
    <w:rsid w:val="0034515A"/>
    <w:rPr>
      <w:color w:val="954F72" w:themeColor="followedHyperlink"/>
      <w:u w:val="single"/>
    </w:rPr>
  </w:style>
  <w:style w:type="character" w:customStyle="1" w:styleId="Domylnaczcionkaakapitu1">
    <w:name w:val="Domyślna czcionka akapitu1"/>
    <w:qFormat/>
    <w:rsid w:val="00D73AC3"/>
  </w:style>
  <w:style w:type="paragraph" w:customStyle="1" w:styleId="Akapitzlist1">
    <w:name w:val="Akapit z listą1"/>
    <w:basedOn w:val="Normalny"/>
    <w:rsid w:val="00D73AC3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2"/>
      <w:sz w:val="24"/>
      <w:szCs w:val="20"/>
      <w:lang w:eastAsia="zh-CN"/>
    </w:rPr>
  </w:style>
  <w:style w:type="character" w:customStyle="1" w:styleId="prawoakt">
    <w:name w:val="prawoakt"/>
    <w:qFormat/>
    <w:rsid w:val="0040700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00E2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00E2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00E2F"/>
    <w:rPr>
      <w:vertAlign w:val="superscript"/>
    </w:rPr>
  </w:style>
  <w:style w:type="character" w:customStyle="1" w:styleId="WW8Num1z7">
    <w:name w:val="WW8Num1z7"/>
    <w:rsid w:val="005338FE"/>
  </w:style>
  <w:style w:type="character" w:styleId="Pogrubienie">
    <w:name w:val="Strong"/>
    <w:qFormat/>
    <w:rsid w:val="00BC4A6C"/>
    <w:rPr>
      <w:b/>
      <w:bCs/>
    </w:rPr>
  </w:style>
  <w:style w:type="character" w:customStyle="1" w:styleId="Domylnaczcionkaakapitu2">
    <w:name w:val="Domyślna czcionka akapitu2"/>
    <w:rsid w:val="007321DA"/>
  </w:style>
  <w:style w:type="character" w:customStyle="1" w:styleId="Odwoaniedokomentarza1">
    <w:name w:val="Odwołanie do komentarza1"/>
    <w:rsid w:val="007321DA"/>
    <w:rPr>
      <w:sz w:val="16"/>
      <w:szCs w:val="16"/>
    </w:rPr>
  </w:style>
  <w:style w:type="character" w:customStyle="1" w:styleId="Odwoaniedokomentarza2">
    <w:name w:val="Odwołanie do komentarza2"/>
    <w:rsid w:val="007321DA"/>
    <w:rPr>
      <w:sz w:val="16"/>
      <w:szCs w:val="16"/>
    </w:rPr>
  </w:style>
  <w:style w:type="character" w:customStyle="1" w:styleId="Domylnaczcionkaakapitu15">
    <w:name w:val="Domyślna czcionka akapitu15"/>
    <w:rsid w:val="00A05832"/>
  </w:style>
  <w:style w:type="paragraph" w:customStyle="1" w:styleId="Textbody">
    <w:name w:val="Text body"/>
    <w:basedOn w:val="Standard"/>
    <w:rsid w:val="00A05832"/>
    <w:pPr>
      <w:spacing w:after="120"/>
      <w:ind w:left="0" w:firstLine="0"/>
      <w:jc w:val="left"/>
    </w:pPr>
    <w:rPr>
      <w:rFonts w:eastAsia="Lucida Sans Unicode"/>
      <w:color w:val="auto"/>
      <w:kern w:val="1"/>
    </w:rPr>
  </w:style>
  <w:style w:type="paragraph" w:styleId="Nagwek">
    <w:name w:val="header"/>
    <w:basedOn w:val="Normalny"/>
    <w:link w:val="NagwekZnak"/>
    <w:uiPriority w:val="99"/>
    <w:unhideWhenUsed/>
    <w:rsid w:val="00D86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6A35"/>
  </w:style>
  <w:style w:type="paragraph" w:styleId="Stopka">
    <w:name w:val="footer"/>
    <w:basedOn w:val="Normalny"/>
    <w:link w:val="StopkaZnak"/>
    <w:uiPriority w:val="99"/>
    <w:unhideWhenUsed/>
    <w:rsid w:val="00D86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6A35"/>
  </w:style>
  <w:style w:type="numbering" w:customStyle="1" w:styleId="WW8Num9">
    <w:name w:val="WW8Num9"/>
    <w:basedOn w:val="Bezlisty"/>
    <w:rsid w:val="00703AA3"/>
    <w:pPr>
      <w:numPr>
        <w:numId w:val="31"/>
      </w:numPr>
    </w:pPr>
  </w:style>
  <w:style w:type="character" w:customStyle="1" w:styleId="StandardZnak">
    <w:name w:val="Standard Znak"/>
    <w:link w:val="Standard"/>
    <w:qFormat/>
    <w:locked/>
    <w:rsid w:val="005D65D5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Odwoaniedokomentarza13">
    <w:name w:val="Odwołanie do komentarza13"/>
    <w:rsid w:val="00953A0D"/>
    <w:rPr>
      <w:sz w:val="16"/>
      <w:szCs w:val="16"/>
    </w:rPr>
  </w:style>
  <w:style w:type="paragraph" w:customStyle="1" w:styleId="Akapitzlist2">
    <w:name w:val="Akapit z listą2"/>
    <w:basedOn w:val="Normalny"/>
    <w:rsid w:val="00BF1783"/>
    <w:pPr>
      <w:suppressAutoHyphens/>
      <w:spacing w:after="0" w:line="240" w:lineRule="auto"/>
      <w:ind w:left="708"/>
    </w:pPr>
    <w:rPr>
      <w:rFonts w:ascii="Liberation Serif" w:eastAsia="Andale Sans UI" w:hAnsi="Liberation Serif" w:cs="Liberation Serif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6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1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C1123-1A87-4E51-913F-0D39CF797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1356</Words>
  <Characters>8141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Alicja Janiszewska</dc:creator>
  <cp:lastModifiedBy>HP</cp:lastModifiedBy>
  <cp:revision>14</cp:revision>
  <cp:lastPrinted>2021-04-23T09:38:00Z</cp:lastPrinted>
  <dcterms:created xsi:type="dcterms:W3CDTF">2021-05-12T11:54:00Z</dcterms:created>
  <dcterms:modified xsi:type="dcterms:W3CDTF">2022-11-20T17:01:00Z</dcterms:modified>
</cp:coreProperties>
</file>